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57487" w:rsidRPr="002D0B6C" w:rsidRDefault="00A57487" w:rsidP="00A57487">
      <w:pPr>
        <w:widowControl w:val="0"/>
        <w:autoSpaceDE w:val="0"/>
        <w:autoSpaceDN w:val="0"/>
        <w:adjustRightInd w:val="0"/>
        <w:spacing w:line="240" w:lineRule="exact"/>
        <w:ind w:firstLine="5245"/>
        <w:jc w:val="center"/>
        <w:rPr>
          <w:szCs w:val="28"/>
        </w:rPr>
      </w:pPr>
      <w:r w:rsidRPr="002D0B6C">
        <w:rPr>
          <w:szCs w:val="28"/>
        </w:rPr>
        <w:t>УТВЕРЖДЕН</w:t>
      </w:r>
      <w:r w:rsidR="00EB6E4A" w:rsidRPr="002D0B6C">
        <w:rPr>
          <w:szCs w:val="28"/>
        </w:rPr>
        <w:t>Ы</w:t>
      </w:r>
    </w:p>
    <w:p w:rsidR="00A57487" w:rsidRPr="002D0B6C" w:rsidRDefault="00A57487" w:rsidP="00A57487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Cs w:val="28"/>
        </w:rPr>
      </w:pPr>
    </w:p>
    <w:p w:rsidR="00A57487" w:rsidRPr="002D0B6C" w:rsidRDefault="00A57487" w:rsidP="00A57487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Cs w:val="28"/>
        </w:rPr>
      </w:pPr>
      <w:r w:rsidRPr="002D0B6C">
        <w:rPr>
          <w:szCs w:val="28"/>
        </w:rPr>
        <w:t>постановлением администрации</w:t>
      </w:r>
    </w:p>
    <w:p w:rsidR="00A57487" w:rsidRPr="002D0B6C" w:rsidRDefault="00A57487" w:rsidP="00A57487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Cs w:val="28"/>
        </w:rPr>
      </w:pPr>
      <w:r w:rsidRPr="002D0B6C">
        <w:rPr>
          <w:szCs w:val="28"/>
        </w:rPr>
        <w:t>Георгиевского городского</w:t>
      </w:r>
    </w:p>
    <w:p w:rsidR="00A57487" w:rsidRPr="002D0B6C" w:rsidRDefault="00A57487" w:rsidP="00A57487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Cs w:val="28"/>
        </w:rPr>
      </w:pPr>
      <w:r w:rsidRPr="002D0B6C">
        <w:rPr>
          <w:szCs w:val="28"/>
        </w:rPr>
        <w:t>округа Ставропольского края</w:t>
      </w:r>
    </w:p>
    <w:p w:rsidR="00A57487" w:rsidRPr="002D0B6C" w:rsidRDefault="008D25E1" w:rsidP="00A57487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Cs w:val="28"/>
        </w:rPr>
      </w:pPr>
      <w:r w:rsidRPr="002D0B6C">
        <w:rPr>
          <w:szCs w:val="28"/>
        </w:rPr>
        <w:t xml:space="preserve">от </w:t>
      </w:r>
      <w:r w:rsidR="00EB6E4A" w:rsidRPr="002D0B6C">
        <w:rPr>
          <w:szCs w:val="28"/>
        </w:rPr>
        <w:t xml:space="preserve">                    </w:t>
      </w:r>
      <w:r w:rsidRPr="002D0B6C">
        <w:rPr>
          <w:szCs w:val="28"/>
        </w:rPr>
        <w:t>201</w:t>
      </w:r>
      <w:r w:rsidR="00A76CF0">
        <w:rPr>
          <w:szCs w:val="28"/>
        </w:rPr>
        <w:t>8</w:t>
      </w:r>
      <w:bookmarkStart w:id="0" w:name="_GoBack"/>
      <w:bookmarkEnd w:id="0"/>
      <w:r w:rsidRPr="002D0B6C">
        <w:rPr>
          <w:szCs w:val="28"/>
        </w:rPr>
        <w:t xml:space="preserve"> г. № </w:t>
      </w:r>
    </w:p>
    <w:p w:rsidR="002515D2" w:rsidRPr="002D0B6C" w:rsidRDefault="002515D2" w:rsidP="002515D2">
      <w:pPr>
        <w:autoSpaceDE w:val="0"/>
        <w:autoSpaceDN w:val="0"/>
        <w:adjustRightInd w:val="0"/>
        <w:jc w:val="center"/>
        <w:rPr>
          <w:bCs/>
          <w:caps/>
          <w:szCs w:val="28"/>
        </w:rPr>
      </w:pPr>
    </w:p>
    <w:p w:rsidR="002515D2" w:rsidRPr="002D0B6C" w:rsidRDefault="002515D2" w:rsidP="002515D2">
      <w:pPr>
        <w:autoSpaceDE w:val="0"/>
        <w:autoSpaceDN w:val="0"/>
        <w:adjustRightInd w:val="0"/>
        <w:jc w:val="center"/>
        <w:rPr>
          <w:bCs/>
          <w:caps/>
          <w:szCs w:val="28"/>
        </w:rPr>
      </w:pPr>
    </w:p>
    <w:p w:rsidR="002515D2" w:rsidRPr="002D0B6C" w:rsidRDefault="002515D2" w:rsidP="002515D2">
      <w:pPr>
        <w:autoSpaceDE w:val="0"/>
        <w:autoSpaceDN w:val="0"/>
        <w:adjustRightInd w:val="0"/>
        <w:jc w:val="center"/>
        <w:rPr>
          <w:bCs/>
          <w:caps/>
          <w:szCs w:val="28"/>
        </w:rPr>
      </w:pPr>
    </w:p>
    <w:p w:rsidR="002515D2" w:rsidRPr="002D0B6C" w:rsidRDefault="002515D2" w:rsidP="002515D2">
      <w:pPr>
        <w:autoSpaceDE w:val="0"/>
        <w:autoSpaceDN w:val="0"/>
        <w:adjustRightInd w:val="0"/>
        <w:jc w:val="center"/>
        <w:rPr>
          <w:bCs/>
          <w:caps/>
          <w:szCs w:val="28"/>
        </w:rPr>
      </w:pPr>
    </w:p>
    <w:p w:rsidR="002515D2" w:rsidRPr="002D0B6C" w:rsidRDefault="00EB6E4A" w:rsidP="002515D2">
      <w:pPr>
        <w:autoSpaceDE w:val="0"/>
        <w:spacing w:line="240" w:lineRule="exact"/>
        <w:jc w:val="center"/>
        <w:textAlignment w:val="baseline"/>
        <w:rPr>
          <w:rFonts w:eastAsia="Arial CYR"/>
          <w:bCs/>
          <w:kern w:val="1"/>
          <w:szCs w:val="28"/>
          <w:lang w:eastAsia="ar-SA"/>
        </w:rPr>
      </w:pPr>
      <w:r w:rsidRPr="002D0B6C">
        <w:rPr>
          <w:rFonts w:eastAsia="Arial CYR"/>
          <w:bCs/>
          <w:kern w:val="1"/>
          <w:szCs w:val="28"/>
          <w:lang w:eastAsia="ar-SA"/>
        </w:rPr>
        <w:t>ИЗМЕНЕНИЯ,</w:t>
      </w:r>
    </w:p>
    <w:p w:rsidR="002515D2" w:rsidRPr="002D0B6C" w:rsidRDefault="002515D2" w:rsidP="005A04D1">
      <w:pPr>
        <w:autoSpaceDE w:val="0"/>
        <w:jc w:val="center"/>
        <w:textAlignment w:val="baseline"/>
        <w:rPr>
          <w:rFonts w:eastAsia="Arial CYR"/>
          <w:bCs/>
          <w:kern w:val="1"/>
          <w:szCs w:val="28"/>
          <w:lang w:eastAsia="ar-SA"/>
        </w:rPr>
      </w:pPr>
    </w:p>
    <w:p w:rsidR="002D0B6C" w:rsidRPr="002D0B6C" w:rsidRDefault="002D0B6C" w:rsidP="002D0B6C">
      <w:pPr>
        <w:widowControl w:val="0"/>
        <w:tabs>
          <w:tab w:val="left" w:pos="540"/>
          <w:tab w:val="left" w:pos="720"/>
          <w:tab w:val="left" w:pos="900"/>
        </w:tabs>
        <w:autoSpaceDE w:val="0"/>
        <w:spacing w:line="240" w:lineRule="exact"/>
        <w:jc w:val="center"/>
        <w:rPr>
          <w:rFonts w:eastAsia="Arial"/>
          <w:szCs w:val="28"/>
        </w:rPr>
      </w:pPr>
      <w:r w:rsidRPr="002D0B6C">
        <w:rPr>
          <w:szCs w:val="28"/>
        </w:rPr>
        <w:t xml:space="preserve">которые вносятся </w:t>
      </w:r>
      <w:r w:rsidRPr="002D0B6C">
        <w:rPr>
          <w:rFonts w:eastAsia="Arial"/>
          <w:szCs w:val="28"/>
        </w:rPr>
        <w:t>в некоторые постановления администрации Георгиевск</w:t>
      </w:r>
      <w:r w:rsidRPr="002D0B6C">
        <w:rPr>
          <w:rFonts w:eastAsia="Arial"/>
          <w:szCs w:val="28"/>
        </w:rPr>
        <w:t>о</w:t>
      </w:r>
      <w:r w:rsidRPr="002D0B6C">
        <w:rPr>
          <w:rFonts w:eastAsia="Arial"/>
          <w:szCs w:val="28"/>
        </w:rPr>
        <w:t>го городского округа Ставропольского края, утверждающие а</w:t>
      </w:r>
      <w:r w:rsidRPr="002D0B6C">
        <w:rPr>
          <w:rFonts w:eastAsia="Arial CYR"/>
          <w:szCs w:val="28"/>
        </w:rPr>
        <w:t>дминистрати</w:t>
      </w:r>
      <w:r w:rsidRPr="002D0B6C">
        <w:rPr>
          <w:rFonts w:eastAsia="Arial CYR"/>
          <w:szCs w:val="28"/>
        </w:rPr>
        <w:t>в</w:t>
      </w:r>
      <w:r w:rsidRPr="002D0B6C">
        <w:rPr>
          <w:rFonts w:eastAsia="Arial CYR"/>
          <w:szCs w:val="28"/>
        </w:rPr>
        <w:t xml:space="preserve">ные регламенты </w:t>
      </w:r>
      <w:r w:rsidRPr="002D0B6C">
        <w:rPr>
          <w:rFonts w:eastAsia="Arial"/>
          <w:szCs w:val="28"/>
        </w:rPr>
        <w:t xml:space="preserve">предоставления управлением труда и социальной защиты </w:t>
      </w:r>
      <w:proofErr w:type="gramStart"/>
      <w:r w:rsidRPr="002D0B6C">
        <w:rPr>
          <w:rFonts w:eastAsia="Arial"/>
          <w:szCs w:val="28"/>
        </w:rPr>
        <w:t>нас</w:t>
      </w:r>
      <w:r w:rsidRPr="002D0B6C">
        <w:rPr>
          <w:rFonts w:eastAsia="Arial"/>
          <w:szCs w:val="28"/>
        </w:rPr>
        <w:t>е</w:t>
      </w:r>
      <w:r w:rsidRPr="002D0B6C">
        <w:rPr>
          <w:rFonts w:eastAsia="Arial"/>
          <w:szCs w:val="28"/>
        </w:rPr>
        <w:t>ления администрации Георгиевского городского округа Ставропольского края государственных услуг</w:t>
      </w:r>
      <w:proofErr w:type="gramEnd"/>
    </w:p>
    <w:p w:rsidR="002515D2" w:rsidRPr="002D0B6C" w:rsidRDefault="002515D2" w:rsidP="002515D2">
      <w:pPr>
        <w:jc w:val="center"/>
        <w:textAlignment w:val="baseline"/>
        <w:rPr>
          <w:rFonts w:eastAsia="Arial"/>
          <w:kern w:val="1"/>
          <w:szCs w:val="28"/>
          <w:lang w:eastAsia="ar-SA"/>
        </w:rPr>
      </w:pPr>
    </w:p>
    <w:p w:rsidR="002D0B6C" w:rsidRPr="002D0B6C" w:rsidRDefault="002D0B6C" w:rsidP="002D0B6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0B6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D0B6C">
        <w:rPr>
          <w:rFonts w:ascii="Times New Roman" w:hAnsi="Times New Roman" w:cs="Times New Roman"/>
          <w:sz w:val="28"/>
          <w:szCs w:val="28"/>
        </w:rPr>
        <w:t xml:space="preserve">В административном </w:t>
      </w:r>
      <w:hyperlink r:id="rId9" w:history="1">
        <w:r w:rsidRPr="002D0B6C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Pr="002D0B6C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2D0B6C">
        <w:rPr>
          <w:rFonts w:ascii="Times New Roman" w:hAnsi="Times New Roman" w:cs="Times New Roman"/>
          <w:sz w:val="28"/>
          <w:szCs w:val="28"/>
        </w:rPr>
        <w:t xml:space="preserve"> труда и социальной защиты населения администрации </w:t>
      </w:r>
      <w:r>
        <w:rPr>
          <w:rFonts w:ascii="Times New Roman" w:hAnsi="Times New Roman" w:cs="Times New Roman"/>
          <w:sz w:val="28"/>
          <w:szCs w:val="28"/>
        </w:rPr>
        <w:t>Георгиевского городского</w:t>
      </w:r>
      <w:r w:rsidRPr="002D0B6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государственной услуги «Осуществление назначения и выплаты ежемесячной денежной компенсации на каждого ребенка в возрасте до 18 лет многодетным семьям в соответствии с Законом Ставропольского края от 27 декабря 2012 г. № 123-кз «О мерах социальной поддержки многодетных семей», утвержденном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Георгиевского городского округа</w:t>
      </w:r>
      <w:r w:rsidRPr="002D0B6C">
        <w:rPr>
          <w:rFonts w:ascii="Times New Roman" w:hAnsi="Times New Roman" w:cs="Times New Roman"/>
          <w:sz w:val="28"/>
          <w:szCs w:val="28"/>
        </w:rPr>
        <w:t xml:space="preserve"> Ставропольского</w:t>
      </w:r>
      <w:proofErr w:type="gramEnd"/>
      <w:r w:rsidRPr="002D0B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0B6C">
        <w:rPr>
          <w:rFonts w:ascii="Times New Roman" w:hAnsi="Times New Roman" w:cs="Times New Roman"/>
          <w:sz w:val="28"/>
          <w:szCs w:val="28"/>
        </w:rPr>
        <w:t>края от 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2D0B6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Pr="002D0B6C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D0B6C">
        <w:rPr>
          <w:rFonts w:ascii="Times New Roman" w:hAnsi="Times New Roman" w:cs="Times New Roman"/>
          <w:sz w:val="28"/>
          <w:szCs w:val="28"/>
        </w:rPr>
        <w:t> г. № 1</w:t>
      </w:r>
      <w:r>
        <w:rPr>
          <w:rFonts w:ascii="Times New Roman" w:hAnsi="Times New Roman" w:cs="Times New Roman"/>
          <w:sz w:val="28"/>
          <w:szCs w:val="28"/>
        </w:rPr>
        <w:t>832</w:t>
      </w:r>
      <w:r w:rsidRPr="002D0B6C">
        <w:rPr>
          <w:rFonts w:ascii="Times New Roman" w:hAnsi="Times New Roman" w:cs="Times New Roman"/>
          <w:sz w:val="28"/>
          <w:szCs w:val="28"/>
        </w:rPr>
        <w:t xml:space="preserve"> «Об утверждении административного регламента предоставления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2D0B6C">
        <w:rPr>
          <w:rFonts w:ascii="Times New Roman" w:hAnsi="Times New Roman" w:cs="Times New Roman"/>
          <w:sz w:val="28"/>
          <w:szCs w:val="28"/>
        </w:rPr>
        <w:t xml:space="preserve"> труда и социальной защиты населения администрации </w:t>
      </w:r>
      <w:r>
        <w:rPr>
          <w:rFonts w:ascii="Times New Roman" w:hAnsi="Times New Roman" w:cs="Times New Roman"/>
          <w:sz w:val="28"/>
          <w:szCs w:val="28"/>
        </w:rPr>
        <w:t>Георгиевского городского</w:t>
      </w:r>
      <w:r w:rsidRPr="002D0B6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государственной услуги «Осуществление назначения и выплаты ежемесячной денежной компенсации на каждого ребенка в возрасте до 18 лет многодетным семьям в соответствии с Законом Ставропольского края от 27 декабря 2012 г. № 123-кз «О мерах социальной поддержки многодетных</w:t>
      </w:r>
      <w:proofErr w:type="gramEnd"/>
      <w:r w:rsidRPr="002D0B6C">
        <w:rPr>
          <w:rFonts w:ascii="Times New Roman" w:hAnsi="Times New Roman" w:cs="Times New Roman"/>
          <w:sz w:val="28"/>
          <w:szCs w:val="28"/>
        </w:rPr>
        <w:t xml:space="preserve"> семей» (с изменениями, внесенными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Георгиевского городского округа Ставропольского края</w:t>
      </w:r>
      <w:r w:rsidRPr="002D0B6C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26 июня 2018</w:t>
      </w:r>
      <w:r w:rsidRPr="002D0B6C">
        <w:rPr>
          <w:rFonts w:ascii="Times New Roman" w:hAnsi="Times New Roman" w:cs="Times New Roman"/>
          <w:sz w:val="28"/>
          <w:szCs w:val="28"/>
        </w:rPr>
        <w:t> г. № </w:t>
      </w:r>
      <w:r>
        <w:rPr>
          <w:rFonts w:ascii="Times New Roman" w:hAnsi="Times New Roman" w:cs="Times New Roman"/>
          <w:sz w:val="28"/>
          <w:szCs w:val="28"/>
        </w:rPr>
        <w:t>1615</w:t>
      </w:r>
      <w:r w:rsidRPr="002D0B6C">
        <w:rPr>
          <w:rFonts w:ascii="Times New Roman" w:hAnsi="Times New Roman" w:cs="Times New Roman"/>
          <w:sz w:val="28"/>
          <w:szCs w:val="28"/>
        </w:rPr>
        <w:t>):</w:t>
      </w:r>
    </w:p>
    <w:p w:rsidR="002D0B6C" w:rsidRPr="002D0B6C" w:rsidRDefault="002D0B6C" w:rsidP="002D0B6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0B6C">
        <w:rPr>
          <w:rFonts w:ascii="Times New Roman" w:hAnsi="Times New Roman" w:cs="Times New Roman"/>
          <w:sz w:val="28"/>
          <w:szCs w:val="28"/>
        </w:rPr>
        <w:t>1.1. Абзац восьмой пункта 2.5 изложить в следующей редакции:</w:t>
      </w:r>
    </w:p>
    <w:p w:rsidR="002D0B6C" w:rsidRDefault="002D0B6C" w:rsidP="002D0B6C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D0B6C">
        <w:rPr>
          <w:rFonts w:ascii="Times New Roman" w:hAnsi="Times New Roman" w:cs="Times New Roman"/>
          <w:sz w:val="28"/>
          <w:szCs w:val="28"/>
        </w:rPr>
        <w:t>«</w:t>
      </w:r>
      <w:hyperlink r:id="rId10" w:history="1">
        <w:r w:rsidRPr="002D0B6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2D0B6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г. № 840 «</w:t>
      </w:r>
      <w:r w:rsidRPr="002D0B6C">
        <w:rPr>
          <w:rFonts w:ascii="Times New Roman" w:hAnsi="Times New Roman" w:cs="Times New Roman"/>
          <w:bCs/>
          <w:sz w:val="28"/>
          <w:szCs w:val="28"/>
        </w:rPr>
        <w:t>О 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Pr="002D0B6C">
        <w:rPr>
          <w:rFonts w:ascii="Times New Roman" w:hAnsi="Times New Roman" w:cs="Times New Roman"/>
          <w:bCs/>
          <w:sz w:val="28"/>
          <w:szCs w:val="28"/>
        </w:rPr>
        <w:t xml:space="preserve">, организаций, предусмотренных частью 1.1 статьи 16 Федерального закона «Об организации предоставления государственных и муниципальных услуг», и их </w:t>
      </w:r>
      <w:r w:rsidRPr="002D0B6C">
        <w:rPr>
          <w:rFonts w:ascii="Times New Roman" w:hAnsi="Times New Roman" w:cs="Times New Roman"/>
          <w:bCs/>
          <w:sz w:val="28"/>
          <w:szCs w:val="28"/>
        </w:rPr>
        <w:lastRenderedPageBreak/>
        <w:t>работников, а также многофункциональных центров предоставления государственных и муниципал</w:t>
      </w:r>
      <w:r w:rsidRPr="002D0B6C">
        <w:rPr>
          <w:rFonts w:ascii="Times New Roman" w:hAnsi="Times New Roman" w:cs="Times New Roman"/>
          <w:bCs/>
          <w:sz w:val="28"/>
          <w:szCs w:val="28"/>
        </w:rPr>
        <w:t>ь</w:t>
      </w:r>
      <w:r w:rsidRPr="002D0B6C">
        <w:rPr>
          <w:rFonts w:ascii="Times New Roman" w:hAnsi="Times New Roman" w:cs="Times New Roman"/>
          <w:bCs/>
          <w:sz w:val="28"/>
          <w:szCs w:val="28"/>
        </w:rPr>
        <w:t>ных услуг и их работников».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 w:rsidRPr="002D0B6C">
        <w:rPr>
          <w:bCs/>
          <w:szCs w:val="28"/>
        </w:rPr>
        <w:t>1.2. Пункт 2.7 дополнить абзацами следующего содержания: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 w:rsidRPr="002D0B6C">
        <w:rPr>
          <w:bCs/>
          <w:szCs w:val="28"/>
        </w:rPr>
        <w:t>«представления документов и информации, отсутствие и (или) нед</w:t>
      </w:r>
      <w:r w:rsidRPr="002D0B6C">
        <w:rPr>
          <w:bCs/>
          <w:szCs w:val="28"/>
        </w:rPr>
        <w:t>о</w:t>
      </w:r>
      <w:r w:rsidRPr="002D0B6C">
        <w:rPr>
          <w:bCs/>
          <w:szCs w:val="28"/>
        </w:rPr>
        <w:t>стоверность которых не указывались при первоначальном отказе в приеме д</w:t>
      </w:r>
      <w:r w:rsidRPr="002D0B6C">
        <w:rPr>
          <w:bCs/>
          <w:szCs w:val="28"/>
        </w:rPr>
        <w:t>о</w:t>
      </w:r>
      <w:r w:rsidRPr="002D0B6C">
        <w:rPr>
          <w:bCs/>
          <w:szCs w:val="28"/>
        </w:rPr>
        <w:t>кументов, необходимых для предоставления государственной услуги, либо в предоставлении государственной услуги, за исключением следующих сл</w:t>
      </w:r>
      <w:r w:rsidRPr="002D0B6C">
        <w:rPr>
          <w:bCs/>
          <w:szCs w:val="28"/>
        </w:rPr>
        <w:t>у</w:t>
      </w:r>
      <w:r w:rsidRPr="002D0B6C">
        <w:rPr>
          <w:bCs/>
          <w:szCs w:val="28"/>
        </w:rPr>
        <w:t>чаев: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 w:rsidRPr="002D0B6C">
        <w:rPr>
          <w:bCs/>
          <w:szCs w:val="28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</w:t>
      </w:r>
      <w:r w:rsidRPr="002D0B6C">
        <w:rPr>
          <w:bCs/>
          <w:szCs w:val="28"/>
        </w:rPr>
        <w:t>в</w:t>
      </w:r>
      <w:r w:rsidRPr="002D0B6C">
        <w:rPr>
          <w:bCs/>
          <w:szCs w:val="28"/>
        </w:rPr>
        <w:t>ления о предоставлении государственной услуги;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 w:rsidRPr="002D0B6C">
        <w:rPr>
          <w:bCs/>
          <w:szCs w:val="28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</w:t>
      </w:r>
      <w:r w:rsidRPr="002D0B6C">
        <w:rPr>
          <w:bCs/>
          <w:szCs w:val="28"/>
        </w:rPr>
        <w:t>у</w:t>
      </w:r>
      <w:r w:rsidRPr="002D0B6C">
        <w:rPr>
          <w:bCs/>
          <w:szCs w:val="28"/>
        </w:rPr>
        <w:t>ментов;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 w:rsidRPr="002D0B6C">
        <w:rPr>
          <w:bCs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</w:t>
      </w:r>
      <w:r w:rsidRPr="002D0B6C">
        <w:rPr>
          <w:bCs/>
          <w:szCs w:val="28"/>
        </w:rPr>
        <w:t>р</w:t>
      </w:r>
      <w:r w:rsidRPr="002D0B6C">
        <w:rPr>
          <w:bCs/>
          <w:szCs w:val="28"/>
        </w:rPr>
        <w:t>ственной услуги;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</w:rPr>
      </w:pPr>
      <w:proofErr w:type="gramStart"/>
      <w:r w:rsidRPr="002D0B6C">
        <w:rPr>
          <w:bCs/>
          <w:szCs w:val="28"/>
        </w:rPr>
        <w:t>г) выявление документально подтвержденного факта (признаков) ош</w:t>
      </w:r>
      <w:r w:rsidRPr="002D0B6C">
        <w:rPr>
          <w:bCs/>
          <w:szCs w:val="28"/>
        </w:rPr>
        <w:t>и</w:t>
      </w:r>
      <w:r w:rsidRPr="002D0B6C">
        <w:rPr>
          <w:bCs/>
          <w:szCs w:val="28"/>
        </w:rPr>
        <w:t xml:space="preserve">бочного или противоправного действия (бездействия) должностного лица </w:t>
      </w:r>
      <w:r w:rsidR="006D5EC2">
        <w:rPr>
          <w:bCs/>
          <w:szCs w:val="28"/>
        </w:rPr>
        <w:t>управления</w:t>
      </w:r>
      <w:r w:rsidRPr="002D0B6C">
        <w:rPr>
          <w:bCs/>
          <w:szCs w:val="28"/>
        </w:rPr>
        <w:t>, работника МФЦ, работника организации, предусмотренной ч</w:t>
      </w:r>
      <w:r w:rsidRPr="002D0B6C">
        <w:rPr>
          <w:bCs/>
          <w:szCs w:val="28"/>
        </w:rPr>
        <w:t>а</w:t>
      </w:r>
      <w:r w:rsidRPr="002D0B6C">
        <w:rPr>
          <w:bCs/>
          <w:szCs w:val="28"/>
        </w:rPr>
        <w:t xml:space="preserve">стью 1.1 статьи 16 Федерального закона «Об организации предоставления государственных и муниципальных услуг»,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</w:t>
      </w:r>
      <w:r w:rsidR="006D5EC2">
        <w:rPr>
          <w:bCs/>
          <w:szCs w:val="28"/>
        </w:rPr>
        <w:t>управления</w:t>
      </w:r>
      <w:r w:rsidRPr="002D0B6C">
        <w:rPr>
          <w:bCs/>
          <w:szCs w:val="28"/>
        </w:rPr>
        <w:t>, руководителя МФЦ при</w:t>
      </w:r>
      <w:proofErr w:type="gramEnd"/>
      <w:r w:rsidRPr="002D0B6C">
        <w:rPr>
          <w:bCs/>
          <w:szCs w:val="28"/>
        </w:rPr>
        <w:t xml:space="preserve"> </w:t>
      </w:r>
      <w:proofErr w:type="gramStart"/>
      <w:r w:rsidRPr="002D0B6C">
        <w:rPr>
          <w:bCs/>
          <w:szCs w:val="28"/>
        </w:rPr>
        <w:t>перв</w:t>
      </w:r>
      <w:r w:rsidRPr="002D0B6C">
        <w:rPr>
          <w:bCs/>
          <w:szCs w:val="28"/>
        </w:rPr>
        <w:t>о</w:t>
      </w:r>
      <w:r w:rsidRPr="002D0B6C">
        <w:rPr>
          <w:bCs/>
          <w:szCs w:val="28"/>
        </w:rPr>
        <w:t>начальном отказе в приеме документов, необходимых для предоставления государственной услуги, либо руководителя организации, предусмотренной ч</w:t>
      </w:r>
      <w:r w:rsidRPr="002D0B6C">
        <w:rPr>
          <w:bCs/>
          <w:szCs w:val="28"/>
        </w:rPr>
        <w:t>а</w:t>
      </w:r>
      <w:r w:rsidRPr="002D0B6C">
        <w:rPr>
          <w:bCs/>
          <w:szCs w:val="28"/>
        </w:rPr>
        <w:t>стью 1.1 статьи 16 Федерального закона «Об организации предоставления государственных и муниципальных услуг», уведомляется заявитель, а также приносятся извинения за доставленные неудо</w:t>
      </w:r>
      <w:r w:rsidRPr="002D0B6C">
        <w:rPr>
          <w:bCs/>
          <w:szCs w:val="28"/>
        </w:rPr>
        <w:t>б</w:t>
      </w:r>
      <w:r w:rsidRPr="002D0B6C">
        <w:rPr>
          <w:bCs/>
          <w:szCs w:val="28"/>
        </w:rPr>
        <w:t>ства.».</w:t>
      </w:r>
      <w:proofErr w:type="gramEnd"/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 w:rsidRPr="002D0B6C">
        <w:rPr>
          <w:bCs/>
          <w:szCs w:val="28"/>
        </w:rPr>
        <w:t>1.3. Подпункт 2.17.1 дополнить абзацами следующего содерж</w:t>
      </w:r>
      <w:r w:rsidRPr="002D0B6C">
        <w:rPr>
          <w:bCs/>
          <w:szCs w:val="28"/>
        </w:rPr>
        <w:t>а</w:t>
      </w:r>
      <w:r w:rsidRPr="002D0B6C">
        <w:rPr>
          <w:bCs/>
          <w:szCs w:val="28"/>
        </w:rPr>
        <w:t>ния: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  <w:lang w:eastAsia="en-US"/>
        </w:rPr>
      </w:pPr>
      <w:r w:rsidRPr="002D0B6C">
        <w:rPr>
          <w:bCs/>
          <w:szCs w:val="28"/>
        </w:rPr>
        <w:t>«</w:t>
      </w:r>
      <w:r w:rsidRPr="002D0B6C">
        <w:rPr>
          <w:szCs w:val="28"/>
          <w:lang w:eastAsia="en-US"/>
        </w:rPr>
        <w:t>Должностное лицо МФЦ при однократном обращении заявителя с з</w:t>
      </w:r>
      <w:r w:rsidRPr="002D0B6C">
        <w:rPr>
          <w:szCs w:val="28"/>
          <w:lang w:eastAsia="en-US"/>
        </w:rPr>
        <w:t>а</w:t>
      </w:r>
      <w:r w:rsidRPr="002D0B6C">
        <w:rPr>
          <w:szCs w:val="28"/>
          <w:lang w:eastAsia="en-US"/>
        </w:rPr>
        <w:t>просом о предоставлении нескольких государственных и (или) муниципал</w:t>
      </w:r>
      <w:r w:rsidRPr="002D0B6C">
        <w:rPr>
          <w:szCs w:val="28"/>
          <w:lang w:eastAsia="en-US"/>
        </w:rPr>
        <w:t>ь</w:t>
      </w:r>
      <w:r w:rsidRPr="002D0B6C">
        <w:rPr>
          <w:szCs w:val="28"/>
          <w:lang w:eastAsia="en-US"/>
        </w:rPr>
        <w:t>ных услуг организует предоставление заявителю двух и более государстве</w:t>
      </w:r>
      <w:r w:rsidRPr="002D0B6C">
        <w:rPr>
          <w:szCs w:val="28"/>
          <w:lang w:eastAsia="en-US"/>
        </w:rPr>
        <w:t>н</w:t>
      </w:r>
      <w:r w:rsidRPr="002D0B6C">
        <w:rPr>
          <w:szCs w:val="28"/>
          <w:lang w:eastAsia="en-US"/>
        </w:rPr>
        <w:t>ных и (или) муниципальных услуг (далее – комплексный запрос). В этом случае должностное лицо МФЦ для обеспечения получения заявителем гос</w:t>
      </w:r>
      <w:r w:rsidRPr="002D0B6C">
        <w:rPr>
          <w:szCs w:val="28"/>
          <w:lang w:eastAsia="en-US"/>
        </w:rPr>
        <w:t>у</w:t>
      </w:r>
      <w:r w:rsidRPr="002D0B6C">
        <w:rPr>
          <w:szCs w:val="28"/>
          <w:lang w:eastAsia="en-US"/>
        </w:rPr>
        <w:t>да</w:t>
      </w:r>
      <w:r w:rsidRPr="002D0B6C">
        <w:rPr>
          <w:szCs w:val="28"/>
          <w:lang w:eastAsia="en-US"/>
        </w:rPr>
        <w:t>р</w:t>
      </w:r>
      <w:r w:rsidRPr="002D0B6C">
        <w:rPr>
          <w:szCs w:val="28"/>
          <w:lang w:eastAsia="en-US"/>
        </w:rPr>
        <w:t xml:space="preserve">ственных услуг, указанных в комплексном запросе, </w:t>
      </w:r>
      <w:proofErr w:type="gramStart"/>
      <w:r w:rsidRPr="002D0B6C">
        <w:rPr>
          <w:szCs w:val="28"/>
          <w:lang w:eastAsia="en-US"/>
        </w:rPr>
        <w:t>предоставляемых</w:t>
      </w:r>
      <w:proofErr w:type="gramEnd"/>
      <w:r w:rsidRPr="002D0B6C">
        <w:rPr>
          <w:szCs w:val="28"/>
          <w:lang w:eastAsia="en-US"/>
        </w:rPr>
        <w:t xml:space="preserve"> в том числе органом местного самоуправления, действует в интересах заявит</w:t>
      </w:r>
      <w:r w:rsidRPr="002D0B6C">
        <w:rPr>
          <w:szCs w:val="28"/>
          <w:lang w:eastAsia="en-US"/>
        </w:rPr>
        <w:t>е</w:t>
      </w:r>
      <w:r w:rsidRPr="002D0B6C">
        <w:rPr>
          <w:szCs w:val="28"/>
          <w:lang w:eastAsia="en-US"/>
        </w:rPr>
        <w:t xml:space="preserve">ля без доверенности и не позднее одного рабочего дня, следующего за днем получения комплексного запроса, направляет в </w:t>
      </w:r>
      <w:r w:rsidR="006D5EC2">
        <w:rPr>
          <w:szCs w:val="28"/>
          <w:lang w:eastAsia="en-US"/>
        </w:rPr>
        <w:t>управление</w:t>
      </w:r>
      <w:r w:rsidRPr="002D0B6C">
        <w:rPr>
          <w:szCs w:val="28"/>
          <w:lang w:eastAsia="en-US"/>
        </w:rPr>
        <w:t xml:space="preserve"> заявление, по</w:t>
      </w:r>
      <w:r w:rsidRPr="002D0B6C">
        <w:rPr>
          <w:szCs w:val="28"/>
          <w:lang w:eastAsia="en-US"/>
        </w:rPr>
        <w:t>д</w:t>
      </w:r>
      <w:r w:rsidRPr="002D0B6C">
        <w:rPr>
          <w:szCs w:val="28"/>
          <w:lang w:eastAsia="en-US"/>
        </w:rPr>
        <w:t>писанное уполномоченным должностным лицом МФЦ и скрепленное печ</w:t>
      </w:r>
      <w:r w:rsidRPr="002D0B6C">
        <w:rPr>
          <w:szCs w:val="28"/>
          <w:lang w:eastAsia="en-US"/>
        </w:rPr>
        <w:t>а</w:t>
      </w:r>
      <w:r w:rsidRPr="002D0B6C">
        <w:rPr>
          <w:szCs w:val="28"/>
          <w:lang w:eastAsia="en-US"/>
        </w:rPr>
        <w:lastRenderedPageBreak/>
        <w:t xml:space="preserve">тью МФЦ, а также документы, необходимые для предоставления </w:t>
      </w:r>
      <w:proofErr w:type="gramStart"/>
      <w:r w:rsidRPr="002D0B6C">
        <w:rPr>
          <w:szCs w:val="28"/>
          <w:lang w:eastAsia="en-US"/>
        </w:rPr>
        <w:t>госуда</w:t>
      </w:r>
      <w:r w:rsidRPr="002D0B6C">
        <w:rPr>
          <w:szCs w:val="28"/>
          <w:lang w:eastAsia="en-US"/>
        </w:rPr>
        <w:t>р</w:t>
      </w:r>
      <w:r w:rsidRPr="002D0B6C">
        <w:rPr>
          <w:szCs w:val="28"/>
          <w:lang w:eastAsia="en-US"/>
        </w:rPr>
        <w:t>ственных услуг, предоставляемые заявителем самостоятельно, с приложен</w:t>
      </w:r>
      <w:r w:rsidRPr="002D0B6C">
        <w:rPr>
          <w:szCs w:val="28"/>
          <w:lang w:eastAsia="en-US"/>
        </w:rPr>
        <w:t>и</w:t>
      </w:r>
      <w:r w:rsidRPr="002D0B6C">
        <w:rPr>
          <w:szCs w:val="28"/>
          <w:lang w:eastAsia="en-US"/>
        </w:rPr>
        <w:t>ем заверенной МФЦ копии комплексного запроса.</w:t>
      </w:r>
      <w:proofErr w:type="gramEnd"/>
      <w:r w:rsidRPr="002D0B6C">
        <w:rPr>
          <w:szCs w:val="28"/>
          <w:lang w:eastAsia="en-US"/>
        </w:rPr>
        <w:t xml:space="preserve"> При этом не требуются соста</w:t>
      </w:r>
      <w:r w:rsidRPr="002D0B6C">
        <w:rPr>
          <w:szCs w:val="28"/>
          <w:lang w:eastAsia="en-US"/>
        </w:rPr>
        <w:t>в</w:t>
      </w:r>
      <w:r w:rsidRPr="002D0B6C">
        <w:rPr>
          <w:szCs w:val="28"/>
          <w:lang w:eastAsia="en-US"/>
        </w:rPr>
        <w:t>ление и подписание таких заявлений заявителем.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  <w:lang w:eastAsia="en-US"/>
        </w:rPr>
      </w:pPr>
      <w:r w:rsidRPr="002D0B6C">
        <w:rPr>
          <w:szCs w:val="28"/>
          <w:lang w:eastAsia="en-US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</w:t>
      </w:r>
      <w:r w:rsidRPr="002D0B6C">
        <w:rPr>
          <w:szCs w:val="28"/>
          <w:lang w:eastAsia="en-US"/>
        </w:rPr>
        <w:t>и</w:t>
      </w:r>
      <w:r w:rsidRPr="002D0B6C">
        <w:rPr>
          <w:szCs w:val="28"/>
          <w:lang w:eastAsia="en-US"/>
        </w:rPr>
        <w:t>тель, а также согласие заявителя на осуществление МФЦ от его имени де</w:t>
      </w:r>
      <w:r w:rsidRPr="002D0B6C">
        <w:rPr>
          <w:szCs w:val="28"/>
          <w:lang w:eastAsia="en-US"/>
        </w:rPr>
        <w:t>й</w:t>
      </w:r>
      <w:r w:rsidRPr="002D0B6C">
        <w:rPr>
          <w:szCs w:val="28"/>
          <w:lang w:eastAsia="en-US"/>
        </w:rPr>
        <w:t>ствий, необходимых для их предоставления.</w:t>
      </w:r>
    </w:p>
    <w:p w:rsidR="002D0B6C" w:rsidRPr="002D0B6C" w:rsidRDefault="002D0B6C" w:rsidP="002D0B6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D0B6C">
        <w:rPr>
          <w:rFonts w:ascii="Times New Roman" w:hAnsi="Times New Roman" w:cs="Times New Roman"/>
          <w:sz w:val="28"/>
          <w:szCs w:val="28"/>
          <w:lang w:eastAsia="en-US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государственных и (или) муниципальных услуг, указанных в комплексном запросе</w:t>
      </w:r>
      <w:proofErr w:type="gramStart"/>
      <w:r w:rsidRPr="002D0B6C">
        <w:rPr>
          <w:rFonts w:ascii="Times New Roman" w:hAnsi="Times New Roman" w:cs="Times New Roman"/>
          <w:sz w:val="28"/>
          <w:szCs w:val="28"/>
          <w:lang w:eastAsia="en-US"/>
        </w:rPr>
        <w:t>.».</w:t>
      </w:r>
      <w:proofErr w:type="gramEnd"/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2D0B6C">
        <w:rPr>
          <w:szCs w:val="28"/>
        </w:rPr>
        <w:t>1.4. В пункте 5.2: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2D0B6C">
        <w:rPr>
          <w:szCs w:val="28"/>
        </w:rPr>
        <w:t>1.4.1. Абзац четвертый изложить в следующей редакции: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2D0B6C">
        <w:rPr>
          <w:szCs w:val="28"/>
        </w:rPr>
        <w:t>«требование представления заявителем документов или информации либо осуществления действий, представление или осуществление к</w:t>
      </w:r>
      <w:r w:rsidRPr="002D0B6C">
        <w:rPr>
          <w:szCs w:val="28"/>
        </w:rPr>
        <w:t>о</w:t>
      </w:r>
      <w:r w:rsidRPr="002D0B6C">
        <w:rPr>
          <w:szCs w:val="28"/>
        </w:rPr>
        <w:t>торых не предусмотрено нормативными правовыми актами Российской Федерации или нормативными правовыми актами Ставропольского края для предоста</w:t>
      </w:r>
      <w:r w:rsidRPr="002D0B6C">
        <w:rPr>
          <w:szCs w:val="28"/>
        </w:rPr>
        <w:t>в</w:t>
      </w:r>
      <w:r w:rsidRPr="002D0B6C">
        <w:rPr>
          <w:szCs w:val="28"/>
        </w:rPr>
        <w:t>ления государственной услуги</w:t>
      </w:r>
      <w:proofErr w:type="gramStart"/>
      <w:r w:rsidRPr="002D0B6C">
        <w:rPr>
          <w:color w:val="000000"/>
          <w:szCs w:val="28"/>
        </w:rPr>
        <w:t>;»</w:t>
      </w:r>
      <w:proofErr w:type="gramEnd"/>
      <w:r w:rsidRPr="002D0B6C">
        <w:rPr>
          <w:color w:val="000000"/>
          <w:szCs w:val="28"/>
        </w:rPr>
        <w:t>.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2D0B6C">
        <w:rPr>
          <w:szCs w:val="28"/>
        </w:rPr>
        <w:t>1.4.2. Дополнить абзацем следующего содержания: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</w:rPr>
      </w:pPr>
      <w:proofErr w:type="gramStart"/>
      <w:r w:rsidRPr="002D0B6C">
        <w:rPr>
          <w:szCs w:val="28"/>
        </w:rPr>
        <w:t>«требование у заявителя при предоставлении государственной услуги документов или информации, отсутствие и (или) недостоверность к</w:t>
      </w:r>
      <w:r w:rsidRPr="002D0B6C">
        <w:rPr>
          <w:szCs w:val="28"/>
        </w:rPr>
        <w:t>о</w:t>
      </w:r>
      <w:r w:rsidRPr="002D0B6C">
        <w:rPr>
          <w:szCs w:val="28"/>
        </w:rPr>
        <w:t>торых не указывались при первоначальном отказе в приеме документов, необходимых для предоставления государственной услуги, либо в предоставлении гос</w:t>
      </w:r>
      <w:r w:rsidRPr="002D0B6C">
        <w:rPr>
          <w:szCs w:val="28"/>
        </w:rPr>
        <w:t>у</w:t>
      </w:r>
      <w:r w:rsidRPr="002D0B6C">
        <w:rPr>
          <w:szCs w:val="28"/>
        </w:rPr>
        <w:t>дарственной услуги, за исключением случаев, пред</w:t>
      </w:r>
      <w:r w:rsidRPr="002D0B6C">
        <w:rPr>
          <w:szCs w:val="28"/>
        </w:rPr>
        <w:t>у</w:t>
      </w:r>
      <w:r w:rsidRPr="002D0B6C">
        <w:rPr>
          <w:szCs w:val="28"/>
        </w:rPr>
        <w:t>смотренных пунктом 4 части 1 статьи 7 Федерального закона «Об организации предоставления го</w:t>
      </w:r>
      <w:r w:rsidRPr="002D0B6C">
        <w:rPr>
          <w:szCs w:val="28"/>
        </w:rPr>
        <w:t>с</w:t>
      </w:r>
      <w:r w:rsidRPr="002D0B6C">
        <w:rPr>
          <w:szCs w:val="28"/>
        </w:rPr>
        <w:t>ударственных и муниципальных услуг».</w:t>
      </w:r>
      <w:proofErr w:type="gramEnd"/>
      <w:r w:rsidRPr="002D0B6C">
        <w:rPr>
          <w:szCs w:val="28"/>
        </w:rPr>
        <w:t xml:space="preserve"> </w:t>
      </w:r>
      <w:proofErr w:type="gramStart"/>
      <w:r w:rsidRPr="002D0B6C">
        <w:rPr>
          <w:szCs w:val="28"/>
        </w:rPr>
        <w:t>В указанном случае досудебное (внесудебное) обжалование заявителем р</w:t>
      </w:r>
      <w:r w:rsidRPr="002D0B6C">
        <w:rPr>
          <w:szCs w:val="28"/>
        </w:rPr>
        <w:t>е</w:t>
      </w:r>
      <w:r w:rsidRPr="002D0B6C">
        <w:rPr>
          <w:szCs w:val="28"/>
        </w:rPr>
        <w:t>шений и действий (бездействия) МФЦ, работника МФЦ возможно в случае, если на МФЦ, решения и де</w:t>
      </w:r>
      <w:r w:rsidRPr="002D0B6C">
        <w:rPr>
          <w:szCs w:val="28"/>
        </w:rPr>
        <w:t>й</w:t>
      </w:r>
      <w:r w:rsidRPr="002D0B6C">
        <w:rPr>
          <w:szCs w:val="28"/>
        </w:rPr>
        <w:t>ствия (бездействие) которого обжалуются, возложена функция по предоста</w:t>
      </w:r>
      <w:r w:rsidRPr="002D0B6C">
        <w:rPr>
          <w:szCs w:val="28"/>
        </w:rPr>
        <w:t>в</w:t>
      </w:r>
      <w:r w:rsidRPr="002D0B6C">
        <w:rPr>
          <w:szCs w:val="28"/>
        </w:rPr>
        <w:t>лению соответствующих государственных услуг в полном объеме в п</w:t>
      </w:r>
      <w:r w:rsidRPr="002D0B6C">
        <w:rPr>
          <w:szCs w:val="28"/>
        </w:rPr>
        <w:t>о</w:t>
      </w:r>
      <w:r w:rsidRPr="002D0B6C">
        <w:rPr>
          <w:szCs w:val="28"/>
        </w:rPr>
        <w:t>рядке, определенном частью 1.3 статьи 16 Федерального закона «Об орган</w:t>
      </w:r>
      <w:r w:rsidRPr="002D0B6C">
        <w:rPr>
          <w:szCs w:val="28"/>
        </w:rPr>
        <w:t>и</w:t>
      </w:r>
      <w:r w:rsidRPr="002D0B6C">
        <w:rPr>
          <w:szCs w:val="28"/>
        </w:rPr>
        <w:t>зации предоставления государственных и муниципал</w:t>
      </w:r>
      <w:r w:rsidRPr="002D0B6C">
        <w:rPr>
          <w:szCs w:val="28"/>
        </w:rPr>
        <w:t>ь</w:t>
      </w:r>
      <w:r w:rsidRPr="002D0B6C">
        <w:rPr>
          <w:szCs w:val="28"/>
        </w:rPr>
        <w:t>ных услуг.».</w:t>
      </w:r>
      <w:proofErr w:type="gramEnd"/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2D0B6C">
        <w:rPr>
          <w:szCs w:val="28"/>
        </w:rPr>
        <w:t>1.5. Пункт 5.3 изложить в следующей редакции: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2D0B6C">
        <w:rPr>
          <w:szCs w:val="28"/>
        </w:rPr>
        <w:t>«5.3. Оснований для приостановления рассмотрения жалобы не уст</w:t>
      </w:r>
      <w:r w:rsidRPr="002D0B6C">
        <w:rPr>
          <w:szCs w:val="28"/>
        </w:rPr>
        <w:t>а</w:t>
      </w:r>
      <w:r w:rsidRPr="002D0B6C">
        <w:rPr>
          <w:szCs w:val="28"/>
        </w:rPr>
        <w:t>новлено.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2D0B6C">
        <w:rPr>
          <w:szCs w:val="28"/>
        </w:rPr>
        <w:t xml:space="preserve">В удовлетворении жалобы </w:t>
      </w:r>
      <w:r w:rsidR="006D5EC2">
        <w:rPr>
          <w:szCs w:val="28"/>
        </w:rPr>
        <w:t>управление</w:t>
      </w:r>
      <w:r w:rsidRPr="002D0B6C">
        <w:rPr>
          <w:szCs w:val="28"/>
        </w:rPr>
        <w:t xml:space="preserve"> отказывает в случае, если жал</w:t>
      </w:r>
      <w:r w:rsidRPr="002D0B6C">
        <w:rPr>
          <w:szCs w:val="28"/>
        </w:rPr>
        <w:t>о</w:t>
      </w:r>
      <w:r w:rsidRPr="002D0B6C">
        <w:rPr>
          <w:szCs w:val="28"/>
        </w:rPr>
        <w:t>ба признана необоснованной.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2D0B6C">
        <w:rPr>
          <w:szCs w:val="28"/>
        </w:rPr>
        <w:t>В случае если в жалобе не указаны фамилия заявителя или почтовый адрес, по которому должен быть направлен ответ о результатах рассмотрения жалобы, ответ о результатах рассмотрения жалобы не дается.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2D0B6C">
        <w:rPr>
          <w:szCs w:val="28"/>
        </w:rPr>
        <w:lastRenderedPageBreak/>
        <w:t>При получении жалобы, в которой содержатся нецензурные либо оскорбительные выражения, угрозы жизни, здоровью и имуществу дол</w:t>
      </w:r>
      <w:r w:rsidRPr="002D0B6C">
        <w:rPr>
          <w:szCs w:val="28"/>
        </w:rPr>
        <w:t>ж</w:t>
      </w:r>
      <w:r w:rsidRPr="002D0B6C">
        <w:rPr>
          <w:szCs w:val="28"/>
        </w:rPr>
        <w:t>ностного лица, а также членов его семьи, на жалобу не дается ответ о резул</w:t>
      </w:r>
      <w:r w:rsidRPr="002D0B6C">
        <w:rPr>
          <w:szCs w:val="28"/>
        </w:rPr>
        <w:t>ь</w:t>
      </w:r>
      <w:r w:rsidRPr="002D0B6C">
        <w:rPr>
          <w:szCs w:val="28"/>
        </w:rPr>
        <w:t xml:space="preserve">татах рассмотрения </w:t>
      </w:r>
      <w:proofErr w:type="gramStart"/>
      <w:r w:rsidRPr="002D0B6C">
        <w:rPr>
          <w:szCs w:val="28"/>
        </w:rPr>
        <w:t>жалобы</w:t>
      </w:r>
      <w:proofErr w:type="gramEnd"/>
      <w:r w:rsidRPr="002D0B6C">
        <w:rPr>
          <w:szCs w:val="28"/>
        </w:rPr>
        <w:t xml:space="preserve"> по существу поставленных в ней вопросов, и в течение трех рабочих дней со дня регистрации жалобы сообщается заявит</w:t>
      </w:r>
      <w:r w:rsidRPr="002D0B6C">
        <w:rPr>
          <w:szCs w:val="28"/>
        </w:rPr>
        <w:t>е</w:t>
      </w:r>
      <w:r w:rsidRPr="002D0B6C">
        <w:rPr>
          <w:szCs w:val="28"/>
        </w:rPr>
        <w:t>лю по адресу электронной почты (при наличии) и почтовому адресу, указа</w:t>
      </w:r>
      <w:r w:rsidRPr="002D0B6C">
        <w:rPr>
          <w:szCs w:val="28"/>
        </w:rPr>
        <w:t>н</w:t>
      </w:r>
      <w:r w:rsidRPr="002D0B6C">
        <w:rPr>
          <w:szCs w:val="28"/>
        </w:rPr>
        <w:t>ным в ж</w:t>
      </w:r>
      <w:r w:rsidRPr="002D0B6C">
        <w:rPr>
          <w:szCs w:val="28"/>
        </w:rPr>
        <w:t>а</w:t>
      </w:r>
      <w:r w:rsidRPr="002D0B6C">
        <w:rPr>
          <w:szCs w:val="28"/>
        </w:rPr>
        <w:t>лобе, о недопустимости злоупотребления правом на обращение.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2D0B6C">
        <w:rPr>
          <w:szCs w:val="28"/>
        </w:rPr>
        <w:t>В случае если текст жалобы не поддается прочтению, ответ о результ</w:t>
      </w:r>
      <w:r w:rsidRPr="002D0B6C">
        <w:rPr>
          <w:szCs w:val="28"/>
        </w:rPr>
        <w:t>а</w:t>
      </w:r>
      <w:r w:rsidRPr="002D0B6C">
        <w:rPr>
          <w:szCs w:val="28"/>
        </w:rPr>
        <w:t>тах рассмотрения жалобы не дается, и она не подлежит направлению на ра</w:t>
      </w:r>
      <w:r w:rsidRPr="002D0B6C">
        <w:rPr>
          <w:szCs w:val="28"/>
        </w:rPr>
        <w:t>с</w:t>
      </w:r>
      <w:r w:rsidRPr="002D0B6C">
        <w:rPr>
          <w:szCs w:val="28"/>
        </w:rPr>
        <w:t xml:space="preserve">смотрение в </w:t>
      </w:r>
      <w:r w:rsidR="006D5EC2">
        <w:rPr>
          <w:szCs w:val="28"/>
        </w:rPr>
        <w:t>управление</w:t>
      </w:r>
      <w:r w:rsidRPr="002D0B6C">
        <w:rPr>
          <w:szCs w:val="28"/>
        </w:rPr>
        <w:t xml:space="preserve"> и его должностному лицу, о чем в течение семи дней со дня регистрации жалобы сообщается заявителю, если его фамилия и по</w:t>
      </w:r>
      <w:r w:rsidRPr="002D0B6C">
        <w:rPr>
          <w:szCs w:val="28"/>
        </w:rPr>
        <w:t>ч</w:t>
      </w:r>
      <w:r w:rsidRPr="002D0B6C">
        <w:rPr>
          <w:szCs w:val="28"/>
        </w:rPr>
        <w:t>товый адрес поддаются прочтению</w:t>
      </w:r>
      <w:proofErr w:type="gramStart"/>
      <w:r w:rsidRPr="002D0B6C">
        <w:rPr>
          <w:szCs w:val="28"/>
        </w:rPr>
        <w:t>.».</w:t>
      </w:r>
      <w:proofErr w:type="gramEnd"/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2D0B6C">
        <w:rPr>
          <w:szCs w:val="28"/>
        </w:rPr>
        <w:t>1.6. Абзацы первый – пятый пункта 5.8 заменить абзацами следу</w:t>
      </w:r>
      <w:r w:rsidRPr="002D0B6C">
        <w:rPr>
          <w:szCs w:val="28"/>
        </w:rPr>
        <w:t>ю</w:t>
      </w:r>
      <w:r w:rsidRPr="002D0B6C">
        <w:rPr>
          <w:szCs w:val="28"/>
        </w:rPr>
        <w:t>щего содержания: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2D0B6C">
        <w:rPr>
          <w:szCs w:val="28"/>
        </w:rPr>
        <w:t xml:space="preserve">«5.8. По результатам рассмотрения жалобы </w:t>
      </w:r>
      <w:r w:rsidR="006D5EC2">
        <w:rPr>
          <w:szCs w:val="28"/>
        </w:rPr>
        <w:t>управлением</w:t>
      </w:r>
      <w:r w:rsidRPr="002D0B6C">
        <w:rPr>
          <w:szCs w:val="28"/>
        </w:rPr>
        <w:t xml:space="preserve"> принимается одно из следующих решений: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</w:rPr>
      </w:pPr>
      <w:proofErr w:type="gramStart"/>
      <w:r w:rsidRPr="002D0B6C">
        <w:rPr>
          <w:szCs w:val="28"/>
        </w:rPr>
        <w:t>удовлетворяется жалоба, в том числе в форме отмены принятого реш</w:t>
      </w:r>
      <w:r w:rsidRPr="002D0B6C">
        <w:rPr>
          <w:szCs w:val="28"/>
        </w:rPr>
        <w:t>е</w:t>
      </w:r>
      <w:r w:rsidRPr="002D0B6C">
        <w:rPr>
          <w:szCs w:val="28"/>
        </w:rPr>
        <w:t xml:space="preserve">ния, исправления допущенных </w:t>
      </w:r>
      <w:r w:rsidR="006D5EC2">
        <w:rPr>
          <w:szCs w:val="28"/>
        </w:rPr>
        <w:t>управлением</w:t>
      </w:r>
      <w:r w:rsidRPr="002D0B6C">
        <w:rPr>
          <w:szCs w:val="28"/>
        </w:rPr>
        <w:t xml:space="preserve">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</w:t>
      </w:r>
      <w:r w:rsidRPr="002D0B6C">
        <w:rPr>
          <w:szCs w:val="28"/>
        </w:rPr>
        <w:t>а</w:t>
      </w:r>
      <w:r w:rsidRPr="002D0B6C">
        <w:rPr>
          <w:szCs w:val="28"/>
        </w:rPr>
        <w:t>тивными правовыми актами Российской Федерации, нормативными прав</w:t>
      </w:r>
      <w:r w:rsidRPr="002D0B6C">
        <w:rPr>
          <w:szCs w:val="28"/>
        </w:rPr>
        <w:t>о</w:t>
      </w:r>
      <w:r w:rsidRPr="002D0B6C">
        <w:rPr>
          <w:szCs w:val="28"/>
        </w:rPr>
        <w:t>выми актами Ставропольского края;</w:t>
      </w:r>
      <w:proofErr w:type="gramEnd"/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2D0B6C">
        <w:rPr>
          <w:szCs w:val="28"/>
        </w:rPr>
        <w:t>отказывается в удовлетворении ж</w:t>
      </w:r>
      <w:r w:rsidRPr="002D0B6C">
        <w:rPr>
          <w:szCs w:val="28"/>
        </w:rPr>
        <w:t>а</w:t>
      </w:r>
      <w:r w:rsidRPr="002D0B6C">
        <w:rPr>
          <w:szCs w:val="28"/>
        </w:rPr>
        <w:t>лобы.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2D0B6C">
        <w:rPr>
          <w:szCs w:val="28"/>
        </w:rPr>
        <w:t>По результатам рассмотрения жалобы заявителю направляется пис</w:t>
      </w:r>
      <w:r w:rsidRPr="002D0B6C">
        <w:rPr>
          <w:szCs w:val="28"/>
        </w:rPr>
        <w:t>ь</w:t>
      </w:r>
      <w:r w:rsidRPr="002D0B6C">
        <w:rPr>
          <w:szCs w:val="28"/>
        </w:rPr>
        <w:t>менный мотивированный ответ о р</w:t>
      </w:r>
      <w:r w:rsidRPr="002D0B6C">
        <w:rPr>
          <w:szCs w:val="28"/>
        </w:rPr>
        <w:t>е</w:t>
      </w:r>
      <w:r w:rsidRPr="002D0B6C">
        <w:rPr>
          <w:szCs w:val="28"/>
        </w:rPr>
        <w:t>зультатах рассмотрения жалобы (далее – о</w:t>
      </w:r>
      <w:r w:rsidRPr="002D0B6C">
        <w:rPr>
          <w:szCs w:val="28"/>
        </w:rPr>
        <w:t>т</w:t>
      </w:r>
      <w:r w:rsidRPr="002D0B6C">
        <w:rPr>
          <w:szCs w:val="28"/>
        </w:rPr>
        <w:t>вет о результатах рассмотрения жалобы).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2D0B6C">
        <w:rPr>
          <w:szCs w:val="28"/>
        </w:rPr>
        <w:t xml:space="preserve">При удовлетворении жалобы </w:t>
      </w:r>
      <w:r w:rsidR="006D5EC2">
        <w:rPr>
          <w:szCs w:val="28"/>
        </w:rPr>
        <w:t>управление</w:t>
      </w:r>
      <w:r w:rsidRPr="002D0B6C">
        <w:rPr>
          <w:szCs w:val="28"/>
        </w:rPr>
        <w:t xml:space="preserve"> принимает исчерпывающие меры по устранению выявленных нарушений при оказании государственной усл</w:t>
      </w:r>
      <w:r w:rsidRPr="002D0B6C">
        <w:rPr>
          <w:szCs w:val="28"/>
        </w:rPr>
        <w:t>у</w:t>
      </w:r>
      <w:r w:rsidRPr="002D0B6C">
        <w:rPr>
          <w:szCs w:val="28"/>
        </w:rPr>
        <w:t>ги, в том числе по выдаче заявителю результата государственной услуги, в течение пяти рабочих дней со дня принятия такого решения, если иное не установлено законодательством Российской Федерации и законодательством Ставропол</w:t>
      </w:r>
      <w:r w:rsidRPr="002D0B6C">
        <w:rPr>
          <w:szCs w:val="28"/>
        </w:rPr>
        <w:t>ь</w:t>
      </w:r>
      <w:r w:rsidRPr="002D0B6C">
        <w:rPr>
          <w:szCs w:val="28"/>
        </w:rPr>
        <w:t>ского края.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2D0B6C">
        <w:rPr>
          <w:szCs w:val="28"/>
        </w:rPr>
        <w:t>При удовлетворении жалобы в ответе о результатах рассмотрения ж</w:t>
      </w:r>
      <w:r w:rsidRPr="002D0B6C">
        <w:rPr>
          <w:szCs w:val="28"/>
        </w:rPr>
        <w:t>а</w:t>
      </w:r>
      <w:r w:rsidRPr="002D0B6C">
        <w:rPr>
          <w:szCs w:val="28"/>
        </w:rPr>
        <w:t xml:space="preserve">лобы дается информация о действиях, осуществляемых </w:t>
      </w:r>
      <w:r w:rsidR="006D5EC2">
        <w:rPr>
          <w:szCs w:val="28"/>
        </w:rPr>
        <w:t>управлением</w:t>
      </w:r>
      <w:r w:rsidRPr="002D0B6C">
        <w:rPr>
          <w:szCs w:val="28"/>
        </w:rPr>
        <w:t xml:space="preserve"> в целях незамедлительного устранения выявленных нарушений при оказании гос</w:t>
      </w:r>
      <w:r w:rsidRPr="002D0B6C">
        <w:rPr>
          <w:szCs w:val="28"/>
        </w:rPr>
        <w:t>у</w:t>
      </w:r>
      <w:r w:rsidRPr="002D0B6C">
        <w:rPr>
          <w:szCs w:val="28"/>
        </w:rPr>
        <w:t>дарственной услуги, а также приносятся извинения заявителю за доставле</w:t>
      </w:r>
      <w:r w:rsidRPr="002D0B6C">
        <w:rPr>
          <w:szCs w:val="28"/>
        </w:rPr>
        <w:t>н</w:t>
      </w:r>
      <w:r w:rsidRPr="002D0B6C">
        <w:rPr>
          <w:szCs w:val="28"/>
        </w:rPr>
        <w:t xml:space="preserve">ные </w:t>
      </w:r>
      <w:proofErr w:type="gramStart"/>
      <w:r w:rsidRPr="002D0B6C">
        <w:rPr>
          <w:szCs w:val="28"/>
        </w:rPr>
        <w:t>неудобства</w:t>
      </w:r>
      <w:proofErr w:type="gramEnd"/>
      <w:r w:rsidRPr="002D0B6C">
        <w:rPr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государственной усл</w:t>
      </w:r>
      <w:r w:rsidRPr="002D0B6C">
        <w:rPr>
          <w:szCs w:val="28"/>
        </w:rPr>
        <w:t>у</w:t>
      </w:r>
      <w:r w:rsidRPr="002D0B6C">
        <w:rPr>
          <w:szCs w:val="28"/>
        </w:rPr>
        <w:t>ги.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2D0B6C">
        <w:rPr>
          <w:szCs w:val="28"/>
        </w:rPr>
        <w:t>В случае отказа в удовлетворении жалобы в ответе о результатах ра</w:t>
      </w:r>
      <w:r w:rsidRPr="002D0B6C">
        <w:rPr>
          <w:szCs w:val="28"/>
        </w:rPr>
        <w:t>с</w:t>
      </w:r>
      <w:r w:rsidRPr="002D0B6C">
        <w:rPr>
          <w:szCs w:val="28"/>
        </w:rPr>
        <w:t>смотрения жалобы даются аргументированные разъяснения о причинах пр</w:t>
      </w:r>
      <w:r w:rsidRPr="002D0B6C">
        <w:rPr>
          <w:szCs w:val="28"/>
        </w:rPr>
        <w:t>и</w:t>
      </w:r>
      <w:r w:rsidRPr="002D0B6C">
        <w:rPr>
          <w:szCs w:val="28"/>
        </w:rPr>
        <w:t>нятия соответствующего решения, а также информация о порядке обжалов</w:t>
      </w:r>
      <w:r w:rsidRPr="002D0B6C">
        <w:rPr>
          <w:szCs w:val="28"/>
        </w:rPr>
        <w:t>а</w:t>
      </w:r>
      <w:r w:rsidRPr="002D0B6C">
        <w:rPr>
          <w:szCs w:val="28"/>
        </w:rPr>
        <w:t>ния принятого решения.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2D0B6C">
        <w:rPr>
          <w:szCs w:val="28"/>
        </w:rPr>
        <w:lastRenderedPageBreak/>
        <w:t>Ответ о результатах рассмотрения жалобы направляется по адресу (а</w:t>
      </w:r>
      <w:r w:rsidRPr="002D0B6C">
        <w:rPr>
          <w:szCs w:val="28"/>
        </w:rPr>
        <w:t>д</w:t>
      </w:r>
      <w:r w:rsidRPr="002D0B6C">
        <w:rPr>
          <w:szCs w:val="28"/>
        </w:rPr>
        <w:t>ресам) электронной почты (при наличии) и почтовому адресу, указанным в жалобе, не позднее дня, следующего за днем принятия решения по результ</w:t>
      </w:r>
      <w:r w:rsidRPr="002D0B6C">
        <w:rPr>
          <w:szCs w:val="28"/>
        </w:rPr>
        <w:t>а</w:t>
      </w:r>
      <w:r w:rsidRPr="002D0B6C">
        <w:rPr>
          <w:szCs w:val="28"/>
        </w:rPr>
        <w:t>там ра</w:t>
      </w:r>
      <w:r w:rsidRPr="002D0B6C">
        <w:rPr>
          <w:szCs w:val="28"/>
        </w:rPr>
        <w:t>с</w:t>
      </w:r>
      <w:r w:rsidRPr="002D0B6C">
        <w:rPr>
          <w:szCs w:val="28"/>
        </w:rPr>
        <w:t>смотрения жалобы</w:t>
      </w:r>
      <w:proofErr w:type="gramStart"/>
      <w:r w:rsidRPr="002D0B6C">
        <w:rPr>
          <w:szCs w:val="28"/>
        </w:rPr>
        <w:t>.».</w:t>
      </w:r>
      <w:proofErr w:type="gramEnd"/>
    </w:p>
    <w:p w:rsidR="002D0B6C" w:rsidRPr="002D0B6C" w:rsidRDefault="006D5EC2" w:rsidP="002D0B6C">
      <w:pPr>
        <w:autoSpaceDE w:val="0"/>
        <w:autoSpaceDN w:val="0"/>
        <w:adjustRightInd w:val="0"/>
        <w:ind w:firstLine="708"/>
        <w:jc w:val="both"/>
        <w:rPr>
          <w:szCs w:val="28"/>
          <w:lang w:eastAsia="ru-RU"/>
        </w:rPr>
      </w:pPr>
      <w:r>
        <w:rPr>
          <w:szCs w:val="28"/>
          <w:lang w:eastAsia="ru-RU"/>
        </w:rPr>
        <w:t>2</w:t>
      </w:r>
      <w:r w:rsidR="002D0B6C" w:rsidRPr="002D0B6C">
        <w:rPr>
          <w:szCs w:val="28"/>
          <w:lang w:eastAsia="ru-RU"/>
        </w:rPr>
        <w:t xml:space="preserve">. </w:t>
      </w:r>
      <w:proofErr w:type="gramStart"/>
      <w:r w:rsidR="002D0B6C" w:rsidRPr="002D0B6C">
        <w:rPr>
          <w:szCs w:val="28"/>
          <w:lang w:eastAsia="ru-RU"/>
        </w:rPr>
        <w:t xml:space="preserve">В типовом административном </w:t>
      </w:r>
      <w:hyperlink r:id="rId11" w:history="1">
        <w:r w:rsidR="002D0B6C" w:rsidRPr="002D0B6C">
          <w:rPr>
            <w:szCs w:val="28"/>
            <w:lang w:eastAsia="ru-RU"/>
          </w:rPr>
          <w:t>регламенте</w:t>
        </w:r>
      </w:hyperlink>
      <w:r w:rsidR="002D0B6C" w:rsidRPr="002D0B6C">
        <w:rPr>
          <w:szCs w:val="28"/>
          <w:lang w:eastAsia="ru-RU"/>
        </w:rPr>
        <w:t xml:space="preserve"> предоставления </w:t>
      </w:r>
      <w:r>
        <w:rPr>
          <w:szCs w:val="28"/>
          <w:lang w:eastAsia="ru-RU"/>
        </w:rPr>
        <w:t>управл</w:t>
      </w:r>
      <w:r>
        <w:rPr>
          <w:szCs w:val="28"/>
          <w:lang w:eastAsia="ru-RU"/>
        </w:rPr>
        <w:t>е</w:t>
      </w:r>
      <w:r>
        <w:rPr>
          <w:szCs w:val="28"/>
          <w:lang w:eastAsia="ru-RU"/>
        </w:rPr>
        <w:t>нием</w:t>
      </w:r>
      <w:r w:rsidR="002D0B6C" w:rsidRPr="002D0B6C">
        <w:rPr>
          <w:szCs w:val="28"/>
          <w:lang w:eastAsia="ru-RU"/>
        </w:rPr>
        <w:t xml:space="preserve"> труда и социальной защиты населения администрации </w:t>
      </w:r>
      <w:r>
        <w:rPr>
          <w:szCs w:val="28"/>
          <w:lang w:eastAsia="ru-RU"/>
        </w:rPr>
        <w:t>Георгиевского</w:t>
      </w:r>
      <w:r w:rsidR="002D0B6C" w:rsidRPr="002D0B6C">
        <w:rPr>
          <w:szCs w:val="28"/>
          <w:lang w:eastAsia="ru-RU"/>
        </w:rPr>
        <w:t xml:space="preserve"> городского округа Ставропольского края государственной услуги «Ос</w:t>
      </w:r>
      <w:r w:rsidR="002D0B6C" w:rsidRPr="002D0B6C">
        <w:rPr>
          <w:szCs w:val="28"/>
          <w:lang w:eastAsia="ru-RU"/>
        </w:rPr>
        <w:t>у</w:t>
      </w:r>
      <w:r w:rsidR="002D0B6C" w:rsidRPr="002D0B6C">
        <w:rPr>
          <w:szCs w:val="28"/>
          <w:lang w:eastAsia="ru-RU"/>
        </w:rPr>
        <w:t>ществление назначения и выплаты ежегодной денежной компенсации мног</w:t>
      </w:r>
      <w:r w:rsidR="002D0B6C" w:rsidRPr="002D0B6C">
        <w:rPr>
          <w:szCs w:val="28"/>
          <w:lang w:eastAsia="ru-RU"/>
        </w:rPr>
        <w:t>о</w:t>
      </w:r>
      <w:r w:rsidR="002D0B6C" w:rsidRPr="002D0B6C">
        <w:rPr>
          <w:szCs w:val="28"/>
          <w:lang w:eastAsia="ru-RU"/>
        </w:rPr>
        <w:t>детным семьям на каждого из детей не старше 18 лет, обучающихся в общ</w:t>
      </w:r>
      <w:r w:rsidR="002D0B6C" w:rsidRPr="002D0B6C">
        <w:rPr>
          <w:szCs w:val="28"/>
          <w:lang w:eastAsia="ru-RU"/>
        </w:rPr>
        <w:t>е</w:t>
      </w:r>
      <w:r w:rsidR="002D0B6C" w:rsidRPr="002D0B6C">
        <w:rPr>
          <w:szCs w:val="28"/>
          <w:lang w:eastAsia="ru-RU"/>
        </w:rPr>
        <w:t>образовательных организациях, на приобретение комплекта школьной оде</w:t>
      </w:r>
      <w:r w:rsidR="002D0B6C" w:rsidRPr="002D0B6C">
        <w:rPr>
          <w:szCs w:val="28"/>
          <w:lang w:eastAsia="ru-RU"/>
        </w:rPr>
        <w:t>ж</w:t>
      </w:r>
      <w:r w:rsidR="002D0B6C" w:rsidRPr="002D0B6C">
        <w:rPr>
          <w:szCs w:val="28"/>
          <w:lang w:eastAsia="ru-RU"/>
        </w:rPr>
        <w:t>ды, спортивной одежды и обуви и школьных письменных принадлежностей в с</w:t>
      </w:r>
      <w:r w:rsidR="002D0B6C" w:rsidRPr="002D0B6C">
        <w:rPr>
          <w:szCs w:val="28"/>
          <w:lang w:eastAsia="ru-RU"/>
        </w:rPr>
        <w:t>о</w:t>
      </w:r>
      <w:r w:rsidR="002D0B6C" w:rsidRPr="002D0B6C">
        <w:rPr>
          <w:szCs w:val="28"/>
          <w:lang w:eastAsia="ru-RU"/>
        </w:rPr>
        <w:t>ответствии с Законом Ставропольского края от</w:t>
      </w:r>
      <w:proofErr w:type="gramEnd"/>
      <w:r w:rsidR="002D0B6C" w:rsidRPr="002D0B6C">
        <w:rPr>
          <w:szCs w:val="28"/>
          <w:lang w:eastAsia="ru-RU"/>
        </w:rPr>
        <w:t> </w:t>
      </w:r>
      <w:proofErr w:type="gramStart"/>
      <w:r w:rsidR="002D0B6C" w:rsidRPr="002D0B6C">
        <w:rPr>
          <w:szCs w:val="28"/>
          <w:lang w:eastAsia="ru-RU"/>
        </w:rPr>
        <w:t xml:space="preserve">27 декабря 2012 г. № 123-кз «О мерах социальной поддержки многодетных семей», утвержденном </w:t>
      </w:r>
      <w:r>
        <w:rPr>
          <w:szCs w:val="28"/>
          <w:lang w:eastAsia="ru-RU"/>
        </w:rPr>
        <w:t>пост</w:t>
      </w:r>
      <w:r>
        <w:rPr>
          <w:szCs w:val="28"/>
          <w:lang w:eastAsia="ru-RU"/>
        </w:rPr>
        <w:t>а</w:t>
      </w:r>
      <w:r>
        <w:rPr>
          <w:szCs w:val="28"/>
          <w:lang w:eastAsia="ru-RU"/>
        </w:rPr>
        <w:t>новлением администрации Георгиевского городского округа</w:t>
      </w:r>
      <w:r w:rsidR="002D0B6C" w:rsidRPr="002D0B6C">
        <w:rPr>
          <w:szCs w:val="28"/>
          <w:lang w:eastAsia="ru-RU"/>
        </w:rPr>
        <w:t xml:space="preserve"> Ставропольск</w:t>
      </w:r>
      <w:r w:rsidR="002D0B6C" w:rsidRPr="002D0B6C">
        <w:rPr>
          <w:szCs w:val="28"/>
          <w:lang w:eastAsia="ru-RU"/>
        </w:rPr>
        <w:t>о</w:t>
      </w:r>
      <w:r w:rsidR="002D0B6C" w:rsidRPr="002D0B6C">
        <w:rPr>
          <w:szCs w:val="28"/>
          <w:lang w:eastAsia="ru-RU"/>
        </w:rPr>
        <w:t>го края от </w:t>
      </w:r>
      <w:r w:rsidR="004D2BFB">
        <w:rPr>
          <w:szCs w:val="28"/>
          <w:lang w:eastAsia="ru-RU"/>
        </w:rPr>
        <w:t>21 марта 2018</w:t>
      </w:r>
      <w:r w:rsidR="002D0B6C" w:rsidRPr="002D0B6C">
        <w:rPr>
          <w:szCs w:val="28"/>
          <w:lang w:eastAsia="ru-RU"/>
        </w:rPr>
        <w:t> г. № </w:t>
      </w:r>
      <w:r w:rsidR="004D2BFB">
        <w:rPr>
          <w:szCs w:val="28"/>
          <w:lang w:eastAsia="ru-RU"/>
        </w:rPr>
        <w:t>708</w:t>
      </w:r>
      <w:r w:rsidR="002D0B6C" w:rsidRPr="002D0B6C">
        <w:rPr>
          <w:szCs w:val="28"/>
          <w:lang w:eastAsia="ru-RU"/>
        </w:rPr>
        <w:t xml:space="preserve"> «Об утверждении административного р</w:t>
      </w:r>
      <w:r w:rsidR="002D0B6C" w:rsidRPr="002D0B6C">
        <w:rPr>
          <w:szCs w:val="28"/>
          <w:lang w:eastAsia="ru-RU"/>
        </w:rPr>
        <w:t>е</w:t>
      </w:r>
      <w:r w:rsidR="002D0B6C" w:rsidRPr="002D0B6C">
        <w:rPr>
          <w:szCs w:val="28"/>
          <w:lang w:eastAsia="ru-RU"/>
        </w:rPr>
        <w:t>гламента предоставления</w:t>
      </w:r>
      <w:r w:rsidR="004D2BFB">
        <w:rPr>
          <w:szCs w:val="28"/>
          <w:lang w:eastAsia="ru-RU"/>
        </w:rPr>
        <w:t xml:space="preserve"> управлением</w:t>
      </w:r>
      <w:r w:rsidR="002D0B6C" w:rsidRPr="002D0B6C">
        <w:rPr>
          <w:szCs w:val="28"/>
          <w:lang w:eastAsia="ru-RU"/>
        </w:rPr>
        <w:t xml:space="preserve"> </w:t>
      </w:r>
      <w:r w:rsidR="004D2BFB" w:rsidRPr="002D0B6C">
        <w:rPr>
          <w:szCs w:val="28"/>
          <w:lang w:eastAsia="ru-RU"/>
        </w:rPr>
        <w:t xml:space="preserve">труда и социальной защиты населения администрации </w:t>
      </w:r>
      <w:r w:rsidR="004D2BFB">
        <w:rPr>
          <w:szCs w:val="28"/>
          <w:lang w:eastAsia="ru-RU"/>
        </w:rPr>
        <w:t>Георгиевского</w:t>
      </w:r>
      <w:r w:rsidR="004D2BFB" w:rsidRPr="002D0B6C">
        <w:rPr>
          <w:szCs w:val="28"/>
          <w:lang w:eastAsia="ru-RU"/>
        </w:rPr>
        <w:t xml:space="preserve"> городского округа Ставропольского края го</w:t>
      </w:r>
      <w:r w:rsidR="004D2BFB" w:rsidRPr="002D0B6C">
        <w:rPr>
          <w:szCs w:val="28"/>
          <w:lang w:eastAsia="ru-RU"/>
        </w:rPr>
        <w:t>с</w:t>
      </w:r>
      <w:r w:rsidR="004D2BFB" w:rsidRPr="002D0B6C">
        <w:rPr>
          <w:szCs w:val="28"/>
          <w:lang w:eastAsia="ru-RU"/>
        </w:rPr>
        <w:t xml:space="preserve">ударственной услуги </w:t>
      </w:r>
      <w:r w:rsidR="002D0B6C" w:rsidRPr="002D0B6C">
        <w:rPr>
          <w:szCs w:val="28"/>
          <w:lang w:eastAsia="ru-RU"/>
        </w:rPr>
        <w:t>«Осуществление назначения и выплаты ежегодной д</w:t>
      </w:r>
      <w:r w:rsidR="002D0B6C" w:rsidRPr="002D0B6C">
        <w:rPr>
          <w:szCs w:val="28"/>
          <w:lang w:eastAsia="ru-RU"/>
        </w:rPr>
        <w:t>е</w:t>
      </w:r>
      <w:r w:rsidR="002D0B6C" w:rsidRPr="002D0B6C">
        <w:rPr>
          <w:szCs w:val="28"/>
          <w:lang w:eastAsia="ru-RU"/>
        </w:rPr>
        <w:t>нежной компе</w:t>
      </w:r>
      <w:r w:rsidR="002D0B6C" w:rsidRPr="002D0B6C">
        <w:rPr>
          <w:szCs w:val="28"/>
          <w:lang w:eastAsia="ru-RU"/>
        </w:rPr>
        <w:t>н</w:t>
      </w:r>
      <w:r w:rsidR="002D0B6C" w:rsidRPr="002D0B6C">
        <w:rPr>
          <w:szCs w:val="28"/>
          <w:lang w:eastAsia="ru-RU"/>
        </w:rPr>
        <w:t>сации многодетным семьям на каждого из детей не старше 18</w:t>
      </w:r>
      <w:proofErr w:type="gramEnd"/>
      <w:r w:rsidR="002D0B6C" w:rsidRPr="002D0B6C">
        <w:rPr>
          <w:szCs w:val="28"/>
          <w:lang w:eastAsia="ru-RU"/>
        </w:rPr>
        <w:t xml:space="preserve"> </w:t>
      </w:r>
      <w:proofErr w:type="gramStart"/>
      <w:r w:rsidR="002D0B6C" w:rsidRPr="002D0B6C">
        <w:rPr>
          <w:szCs w:val="28"/>
          <w:lang w:eastAsia="ru-RU"/>
        </w:rPr>
        <w:t>лет, обучающихся в общеобразовательных организациях, на приобретение комплекта школьной одежды, спортивной одежды и обуви и школьных письме</w:t>
      </w:r>
      <w:r w:rsidR="002D0B6C" w:rsidRPr="002D0B6C">
        <w:rPr>
          <w:szCs w:val="28"/>
          <w:lang w:eastAsia="ru-RU"/>
        </w:rPr>
        <w:t>н</w:t>
      </w:r>
      <w:r w:rsidR="002D0B6C" w:rsidRPr="002D0B6C">
        <w:rPr>
          <w:szCs w:val="28"/>
          <w:lang w:eastAsia="ru-RU"/>
        </w:rPr>
        <w:t>ных принадлежностей в соответствии с Законом Ставропольского края от 27 декабря 2012 г. № 123-кз «О мерах социальной поддержки мног</w:t>
      </w:r>
      <w:r w:rsidR="002D0B6C" w:rsidRPr="002D0B6C">
        <w:rPr>
          <w:szCs w:val="28"/>
          <w:lang w:eastAsia="ru-RU"/>
        </w:rPr>
        <w:t>о</w:t>
      </w:r>
      <w:r w:rsidR="002D0B6C" w:rsidRPr="002D0B6C">
        <w:rPr>
          <w:szCs w:val="28"/>
          <w:lang w:eastAsia="ru-RU"/>
        </w:rPr>
        <w:t xml:space="preserve">детных семей» </w:t>
      </w:r>
      <w:r w:rsidR="004D2BFB" w:rsidRPr="002D0B6C">
        <w:rPr>
          <w:szCs w:val="28"/>
        </w:rPr>
        <w:t xml:space="preserve">(с изменениями, внесенными </w:t>
      </w:r>
      <w:r w:rsidR="004D2BFB">
        <w:rPr>
          <w:szCs w:val="28"/>
        </w:rPr>
        <w:t>постановлением администрации Георгиевского городского округа Ставропольского края</w:t>
      </w:r>
      <w:r w:rsidR="004D2BFB" w:rsidRPr="002D0B6C">
        <w:rPr>
          <w:szCs w:val="28"/>
        </w:rPr>
        <w:t xml:space="preserve"> от </w:t>
      </w:r>
      <w:r w:rsidR="004D2BFB">
        <w:rPr>
          <w:szCs w:val="28"/>
        </w:rPr>
        <w:t>26 июня 2018</w:t>
      </w:r>
      <w:r w:rsidR="004D2BFB" w:rsidRPr="002D0B6C">
        <w:rPr>
          <w:szCs w:val="28"/>
        </w:rPr>
        <w:t> г. № </w:t>
      </w:r>
      <w:r w:rsidR="004D2BFB">
        <w:rPr>
          <w:szCs w:val="28"/>
        </w:rPr>
        <w:t>1615</w:t>
      </w:r>
      <w:r w:rsidR="004D2BFB" w:rsidRPr="002D0B6C">
        <w:rPr>
          <w:szCs w:val="28"/>
        </w:rPr>
        <w:t>)</w:t>
      </w:r>
      <w:r w:rsidR="002D0B6C" w:rsidRPr="002D0B6C">
        <w:rPr>
          <w:szCs w:val="28"/>
          <w:lang w:eastAsia="ru-RU"/>
        </w:rPr>
        <w:t>:</w:t>
      </w:r>
      <w:proofErr w:type="gramEnd"/>
    </w:p>
    <w:p w:rsidR="002D0B6C" w:rsidRPr="002D0B6C" w:rsidRDefault="004D2BFB" w:rsidP="002D0B6C">
      <w:pPr>
        <w:autoSpaceDE w:val="0"/>
        <w:autoSpaceDN w:val="0"/>
        <w:adjustRightInd w:val="0"/>
        <w:ind w:firstLine="708"/>
        <w:jc w:val="both"/>
        <w:rPr>
          <w:szCs w:val="28"/>
          <w:lang w:eastAsia="ru-RU"/>
        </w:rPr>
      </w:pPr>
      <w:r>
        <w:rPr>
          <w:szCs w:val="28"/>
          <w:lang w:eastAsia="ru-RU"/>
        </w:rPr>
        <w:t>2</w:t>
      </w:r>
      <w:r w:rsidR="002D0B6C" w:rsidRPr="002D0B6C">
        <w:rPr>
          <w:szCs w:val="28"/>
          <w:lang w:eastAsia="ru-RU"/>
        </w:rPr>
        <w:t>.1. Абзац восьмой пункта 2.5 изложить в следующей редакции: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bCs/>
          <w:szCs w:val="28"/>
          <w:lang w:eastAsia="ru-RU"/>
        </w:rPr>
      </w:pPr>
      <w:proofErr w:type="gramStart"/>
      <w:r w:rsidRPr="002D0B6C">
        <w:rPr>
          <w:szCs w:val="28"/>
          <w:lang w:eastAsia="ru-RU"/>
        </w:rPr>
        <w:t>«</w:t>
      </w:r>
      <w:hyperlink r:id="rId12" w:history="1">
        <w:r w:rsidRPr="002D0B6C">
          <w:rPr>
            <w:szCs w:val="28"/>
            <w:lang w:eastAsia="ru-RU"/>
          </w:rPr>
          <w:t>постановлением</w:t>
        </w:r>
      </w:hyperlink>
      <w:r w:rsidRPr="002D0B6C">
        <w:rPr>
          <w:szCs w:val="28"/>
          <w:lang w:eastAsia="ru-RU"/>
        </w:rPr>
        <w:t xml:space="preserve"> Правительства Российской Федерации от 16 августа 2012 г. № 840 «</w:t>
      </w:r>
      <w:r w:rsidRPr="002D0B6C">
        <w:rPr>
          <w:bCs/>
          <w:szCs w:val="28"/>
          <w:lang w:eastAsia="ru-RU"/>
        </w:rPr>
        <w:t>О порядке подачи и рассмотрения жалоб на решения и де</w:t>
      </w:r>
      <w:r w:rsidRPr="002D0B6C">
        <w:rPr>
          <w:bCs/>
          <w:szCs w:val="28"/>
          <w:lang w:eastAsia="ru-RU"/>
        </w:rPr>
        <w:t>й</w:t>
      </w:r>
      <w:r w:rsidRPr="002D0B6C">
        <w:rPr>
          <w:bCs/>
          <w:szCs w:val="28"/>
          <w:lang w:eastAsia="ru-RU"/>
        </w:rPr>
        <w:t>ствия (бездействие) федеральных органов исполнительной власти и их дол</w:t>
      </w:r>
      <w:r w:rsidRPr="002D0B6C">
        <w:rPr>
          <w:bCs/>
          <w:szCs w:val="28"/>
          <w:lang w:eastAsia="ru-RU"/>
        </w:rPr>
        <w:t>ж</w:t>
      </w:r>
      <w:r w:rsidRPr="002D0B6C">
        <w:rPr>
          <w:bCs/>
          <w:szCs w:val="28"/>
          <w:lang w:eastAsia="ru-RU"/>
        </w:rPr>
        <w:t>ностных лиц, федеральных государственных служащих, должностных лиц государственных внебюджетных фондов Российской Федерации, госуда</w:t>
      </w:r>
      <w:r w:rsidRPr="002D0B6C">
        <w:rPr>
          <w:bCs/>
          <w:szCs w:val="28"/>
          <w:lang w:eastAsia="ru-RU"/>
        </w:rPr>
        <w:t>р</w:t>
      </w:r>
      <w:r w:rsidRPr="002D0B6C">
        <w:rPr>
          <w:bCs/>
          <w:szCs w:val="28"/>
          <w:lang w:eastAsia="ru-RU"/>
        </w:rPr>
        <w:t>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Pr="002D0B6C">
        <w:rPr>
          <w:bCs/>
          <w:szCs w:val="28"/>
          <w:lang w:eastAsia="ru-RU"/>
        </w:rPr>
        <w:t>, организаций, предусмотренных частью 1.1 статьи 16 Федерального закона «Об организации предоставления государственных и муниципальных услуг», и их работников, а также мн</w:t>
      </w:r>
      <w:r w:rsidRPr="002D0B6C">
        <w:rPr>
          <w:bCs/>
          <w:szCs w:val="28"/>
          <w:lang w:eastAsia="ru-RU"/>
        </w:rPr>
        <w:t>о</w:t>
      </w:r>
      <w:r w:rsidRPr="002D0B6C">
        <w:rPr>
          <w:bCs/>
          <w:szCs w:val="28"/>
          <w:lang w:eastAsia="ru-RU"/>
        </w:rPr>
        <w:t>гофункциональных центров предоставления государственных и муниципал</w:t>
      </w:r>
      <w:r w:rsidRPr="002D0B6C">
        <w:rPr>
          <w:bCs/>
          <w:szCs w:val="28"/>
          <w:lang w:eastAsia="ru-RU"/>
        </w:rPr>
        <w:t>ь</w:t>
      </w:r>
      <w:r w:rsidRPr="002D0B6C">
        <w:rPr>
          <w:bCs/>
          <w:szCs w:val="28"/>
          <w:lang w:eastAsia="ru-RU"/>
        </w:rPr>
        <w:t>ных услуг и их работников».</w:t>
      </w:r>
    </w:p>
    <w:p w:rsidR="002D0B6C" w:rsidRPr="002D0B6C" w:rsidRDefault="004D2BFB" w:rsidP="002D0B6C">
      <w:pPr>
        <w:autoSpaceDE w:val="0"/>
        <w:autoSpaceDN w:val="0"/>
        <w:adjustRightInd w:val="0"/>
        <w:ind w:firstLine="708"/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2</w:t>
      </w:r>
      <w:r w:rsidR="002D0B6C" w:rsidRPr="002D0B6C">
        <w:rPr>
          <w:bCs/>
          <w:szCs w:val="28"/>
          <w:lang w:eastAsia="ru-RU"/>
        </w:rPr>
        <w:t>.2. Пункт 2.7 дополнить абзацами следующего содержания: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bCs/>
          <w:szCs w:val="28"/>
          <w:lang w:eastAsia="ru-RU"/>
        </w:rPr>
      </w:pPr>
      <w:r w:rsidRPr="002D0B6C">
        <w:rPr>
          <w:bCs/>
          <w:szCs w:val="28"/>
          <w:lang w:eastAsia="ru-RU"/>
        </w:rPr>
        <w:t>«представления документов и информации, отсутствие и (или) нед</w:t>
      </w:r>
      <w:r w:rsidRPr="002D0B6C">
        <w:rPr>
          <w:bCs/>
          <w:szCs w:val="28"/>
          <w:lang w:eastAsia="ru-RU"/>
        </w:rPr>
        <w:t>о</w:t>
      </w:r>
      <w:r w:rsidRPr="002D0B6C">
        <w:rPr>
          <w:bCs/>
          <w:szCs w:val="28"/>
          <w:lang w:eastAsia="ru-RU"/>
        </w:rPr>
        <w:t xml:space="preserve">стоверность которых не указывались при первоначальном отказе в приеме документов, необходимых для предоставления государственной услуги, либо </w:t>
      </w:r>
      <w:r w:rsidRPr="002D0B6C">
        <w:rPr>
          <w:bCs/>
          <w:szCs w:val="28"/>
          <w:lang w:eastAsia="ru-RU"/>
        </w:rPr>
        <w:lastRenderedPageBreak/>
        <w:t>в предоставлении государственной услуги, за исключением следующих сл</w:t>
      </w:r>
      <w:r w:rsidRPr="002D0B6C">
        <w:rPr>
          <w:bCs/>
          <w:szCs w:val="28"/>
          <w:lang w:eastAsia="ru-RU"/>
        </w:rPr>
        <w:t>у</w:t>
      </w:r>
      <w:r w:rsidRPr="002D0B6C">
        <w:rPr>
          <w:bCs/>
          <w:szCs w:val="28"/>
          <w:lang w:eastAsia="ru-RU"/>
        </w:rPr>
        <w:t>чаев: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bCs/>
          <w:szCs w:val="28"/>
          <w:lang w:eastAsia="ru-RU"/>
        </w:rPr>
      </w:pPr>
      <w:r w:rsidRPr="002D0B6C">
        <w:rPr>
          <w:bCs/>
          <w:szCs w:val="28"/>
          <w:lang w:eastAsia="ru-RU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</w:t>
      </w:r>
      <w:r w:rsidRPr="002D0B6C">
        <w:rPr>
          <w:bCs/>
          <w:szCs w:val="28"/>
          <w:lang w:eastAsia="ru-RU"/>
        </w:rPr>
        <w:t>в</w:t>
      </w:r>
      <w:r w:rsidRPr="002D0B6C">
        <w:rPr>
          <w:bCs/>
          <w:szCs w:val="28"/>
          <w:lang w:eastAsia="ru-RU"/>
        </w:rPr>
        <w:t>ления о предоставлении государственной услуги;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bCs/>
          <w:szCs w:val="28"/>
          <w:lang w:eastAsia="ru-RU"/>
        </w:rPr>
      </w:pPr>
      <w:r w:rsidRPr="002D0B6C">
        <w:rPr>
          <w:bCs/>
          <w:szCs w:val="28"/>
          <w:lang w:eastAsia="ru-RU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bCs/>
          <w:szCs w:val="28"/>
          <w:lang w:eastAsia="ru-RU"/>
        </w:rPr>
      </w:pPr>
      <w:r w:rsidRPr="002D0B6C">
        <w:rPr>
          <w:bCs/>
          <w:szCs w:val="28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</w:t>
      </w:r>
      <w:r w:rsidRPr="002D0B6C">
        <w:rPr>
          <w:bCs/>
          <w:szCs w:val="28"/>
          <w:lang w:eastAsia="ru-RU"/>
        </w:rPr>
        <w:t>р</w:t>
      </w:r>
      <w:r w:rsidRPr="002D0B6C">
        <w:rPr>
          <w:bCs/>
          <w:szCs w:val="28"/>
          <w:lang w:eastAsia="ru-RU"/>
        </w:rPr>
        <w:t>ственной услуги;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  <w:lang w:eastAsia="ru-RU"/>
        </w:rPr>
      </w:pPr>
      <w:proofErr w:type="gramStart"/>
      <w:r w:rsidRPr="002D0B6C">
        <w:rPr>
          <w:bCs/>
          <w:szCs w:val="28"/>
          <w:lang w:eastAsia="ru-RU"/>
        </w:rPr>
        <w:t>г) выявление документально подтвержденного факта (признаков) ош</w:t>
      </w:r>
      <w:r w:rsidRPr="002D0B6C">
        <w:rPr>
          <w:bCs/>
          <w:szCs w:val="28"/>
          <w:lang w:eastAsia="ru-RU"/>
        </w:rPr>
        <w:t>и</w:t>
      </w:r>
      <w:r w:rsidRPr="002D0B6C">
        <w:rPr>
          <w:bCs/>
          <w:szCs w:val="28"/>
          <w:lang w:eastAsia="ru-RU"/>
        </w:rPr>
        <w:t xml:space="preserve">бочного или противоправного действия (бездействия) должностного лица </w:t>
      </w:r>
      <w:r w:rsidR="004D2BFB">
        <w:rPr>
          <w:bCs/>
          <w:szCs w:val="28"/>
          <w:lang w:eastAsia="ru-RU"/>
        </w:rPr>
        <w:t>управления</w:t>
      </w:r>
      <w:r w:rsidRPr="002D0B6C">
        <w:rPr>
          <w:bCs/>
          <w:szCs w:val="28"/>
          <w:lang w:eastAsia="ru-RU"/>
        </w:rPr>
        <w:t>, работника МФЦ, работника организации, предусмотренной ч</w:t>
      </w:r>
      <w:r w:rsidRPr="002D0B6C">
        <w:rPr>
          <w:bCs/>
          <w:szCs w:val="28"/>
          <w:lang w:eastAsia="ru-RU"/>
        </w:rPr>
        <w:t>а</w:t>
      </w:r>
      <w:r w:rsidRPr="002D0B6C">
        <w:rPr>
          <w:bCs/>
          <w:szCs w:val="28"/>
          <w:lang w:eastAsia="ru-RU"/>
        </w:rPr>
        <w:t xml:space="preserve">стью 1.1 статьи 16 Федерального закона «Об организации предоставления государственных и муниципальных услуг»,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</w:t>
      </w:r>
      <w:r w:rsidR="004D2BFB">
        <w:rPr>
          <w:bCs/>
          <w:szCs w:val="28"/>
          <w:lang w:eastAsia="ru-RU"/>
        </w:rPr>
        <w:t>управления</w:t>
      </w:r>
      <w:r w:rsidRPr="002D0B6C">
        <w:rPr>
          <w:bCs/>
          <w:szCs w:val="28"/>
          <w:lang w:eastAsia="ru-RU"/>
        </w:rPr>
        <w:t>, руководителя МФЦ при</w:t>
      </w:r>
      <w:proofErr w:type="gramEnd"/>
      <w:r w:rsidRPr="002D0B6C">
        <w:rPr>
          <w:bCs/>
          <w:szCs w:val="28"/>
          <w:lang w:eastAsia="ru-RU"/>
        </w:rPr>
        <w:t xml:space="preserve"> </w:t>
      </w:r>
      <w:proofErr w:type="gramStart"/>
      <w:r w:rsidRPr="002D0B6C">
        <w:rPr>
          <w:bCs/>
          <w:szCs w:val="28"/>
          <w:lang w:eastAsia="ru-RU"/>
        </w:rPr>
        <w:t>перв</w:t>
      </w:r>
      <w:r w:rsidRPr="002D0B6C">
        <w:rPr>
          <w:bCs/>
          <w:szCs w:val="28"/>
          <w:lang w:eastAsia="ru-RU"/>
        </w:rPr>
        <w:t>о</w:t>
      </w:r>
      <w:r w:rsidRPr="002D0B6C">
        <w:rPr>
          <w:bCs/>
          <w:szCs w:val="28"/>
          <w:lang w:eastAsia="ru-RU"/>
        </w:rPr>
        <w:t>начальном отказе в приеме документов, необходимых для предоставления государственной услуги, либо руководителя организации, предусмотренной ч</w:t>
      </w:r>
      <w:r w:rsidRPr="002D0B6C">
        <w:rPr>
          <w:bCs/>
          <w:szCs w:val="28"/>
          <w:lang w:eastAsia="ru-RU"/>
        </w:rPr>
        <w:t>а</w:t>
      </w:r>
      <w:r w:rsidRPr="002D0B6C">
        <w:rPr>
          <w:bCs/>
          <w:szCs w:val="28"/>
          <w:lang w:eastAsia="ru-RU"/>
        </w:rPr>
        <w:t>стью 1.1 статьи 16 Федерального закона «Об организации предоставления государственных и муниципальных услуг», уведомляется заявитель, а также пр</w:t>
      </w:r>
      <w:r w:rsidRPr="002D0B6C">
        <w:rPr>
          <w:bCs/>
          <w:szCs w:val="28"/>
          <w:lang w:eastAsia="ru-RU"/>
        </w:rPr>
        <w:t>и</w:t>
      </w:r>
      <w:r w:rsidRPr="002D0B6C">
        <w:rPr>
          <w:bCs/>
          <w:szCs w:val="28"/>
          <w:lang w:eastAsia="ru-RU"/>
        </w:rPr>
        <w:t>носятся извинения за доставленные неудобства.».</w:t>
      </w:r>
      <w:proofErr w:type="gramEnd"/>
    </w:p>
    <w:p w:rsidR="002D0B6C" w:rsidRPr="002D0B6C" w:rsidRDefault="004D2BFB" w:rsidP="002D0B6C">
      <w:pPr>
        <w:autoSpaceDE w:val="0"/>
        <w:autoSpaceDN w:val="0"/>
        <w:adjustRightInd w:val="0"/>
        <w:ind w:firstLine="708"/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2</w:t>
      </w:r>
      <w:r w:rsidR="002D0B6C" w:rsidRPr="002D0B6C">
        <w:rPr>
          <w:bCs/>
          <w:szCs w:val="28"/>
          <w:lang w:eastAsia="ru-RU"/>
        </w:rPr>
        <w:t>.3.</w:t>
      </w:r>
      <w:r w:rsidR="002D0B6C" w:rsidRPr="002D0B6C">
        <w:rPr>
          <w:bCs/>
          <w:sz w:val="24"/>
          <w:szCs w:val="24"/>
          <w:lang w:eastAsia="ru-RU"/>
        </w:rPr>
        <w:t xml:space="preserve"> </w:t>
      </w:r>
      <w:r w:rsidR="002D0B6C" w:rsidRPr="002D0B6C">
        <w:rPr>
          <w:bCs/>
          <w:szCs w:val="28"/>
          <w:lang w:eastAsia="ru-RU"/>
        </w:rPr>
        <w:t>Подпункт 2.17.1 дополнить абзацами следующего содержания: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  <w:lang w:eastAsia="en-US"/>
        </w:rPr>
      </w:pPr>
      <w:r w:rsidRPr="002D0B6C">
        <w:rPr>
          <w:bCs/>
          <w:szCs w:val="28"/>
          <w:lang w:eastAsia="ru-RU"/>
        </w:rPr>
        <w:t>«</w:t>
      </w:r>
      <w:r w:rsidRPr="002D0B6C">
        <w:rPr>
          <w:szCs w:val="28"/>
          <w:lang w:eastAsia="en-US"/>
        </w:rPr>
        <w:t>Должностное лицо МФЦ при однократном обращении заявителя с з</w:t>
      </w:r>
      <w:r w:rsidRPr="002D0B6C">
        <w:rPr>
          <w:szCs w:val="28"/>
          <w:lang w:eastAsia="en-US"/>
        </w:rPr>
        <w:t>а</w:t>
      </w:r>
      <w:r w:rsidRPr="002D0B6C">
        <w:rPr>
          <w:szCs w:val="28"/>
          <w:lang w:eastAsia="en-US"/>
        </w:rPr>
        <w:t>просом о предоставлении нескольких государственных и (или) муниципал</w:t>
      </w:r>
      <w:r w:rsidRPr="002D0B6C">
        <w:rPr>
          <w:szCs w:val="28"/>
          <w:lang w:eastAsia="en-US"/>
        </w:rPr>
        <w:t>ь</w:t>
      </w:r>
      <w:r w:rsidRPr="002D0B6C">
        <w:rPr>
          <w:szCs w:val="28"/>
          <w:lang w:eastAsia="en-US"/>
        </w:rPr>
        <w:t>ных услуг организует предоставление заявителю двух и более государстве</w:t>
      </w:r>
      <w:r w:rsidRPr="002D0B6C">
        <w:rPr>
          <w:szCs w:val="28"/>
          <w:lang w:eastAsia="en-US"/>
        </w:rPr>
        <w:t>н</w:t>
      </w:r>
      <w:r w:rsidRPr="002D0B6C">
        <w:rPr>
          <w:szCs w:val="28"/>
          <w:lang w:eastAsia="en-US"/>
        </w:rPr>
        <w:t>ных и (или) муниципальных услуг (далее – комплексный запрос). В этом случае должностное лицо МФЦ для обеспечения получения заявителем гос</w:t>
      </w:r>
      <w:r w:rsidRPr="002D0B6C">
        <w:rPr>
          <w:szCs w:val="28"/>
          <w:lang w:eastAsia="en-US"/>
        </w:rPr>
        <w:t>у</w:t>
      </w:r>
      <w:r w:rsidRPr="002D0B6C">
        <w:rPr>
          <w:szCs w:val="28"/>
          <w:lang w:eastAsia="en-US"/>
        </w:rPr>
        <w:t xml:space="preserve">дарственных услуг, указанных в комплексном запросе, </w:t>
      </w:r>
      <w:proofErr w:type="gramStart"/>
      <w:r w:rsidRPr="002D0B6C">
        <w:rPr>
          <w:szCs w:val="28"/>
          <w:lang w:eastAsia="en-US"/>
        </w:rPr>
        <w:t>предоставляемых</w:t>
      </w:r>
      <w:proofErr w:type="gramEnd"/>
      <w:r w:rsidRPr="002D0B6C">
        <w:rPr>
          <w:szCs w:val="28"/>
          <w:lang w:eastAsia="en-US"/>
        </w:rPr>
        <w:t xml:space="preserve"> в том числе органом местного самоуправления, действует в интересах заявит</w:t>
      </w:r>
      <w:r w:rsidRPr="002D0B6C">
        <w:rPr>
          <w:szCs w:val="28"/>
          <w:lang w:eastAsia="en-US"/>
        </w:rPr>
        <w:t>е</w:t>
      </w:r>
      <w:r w:rsidRPr="002D0B6C">
        <w:rPr>
          <w:szCs w:val="28"/>
          <w:lang w:eastAsia="en-US"/>
        </w:rPr>
        <w:t xml:space="preserve">ля без доверенности и не позднее одного рабочего дня, следующего за днем получения комплексного запроса, направляет в </w:t>
      </w:r>
      <w:r w:rsidR="004D2BFB">
        <w:rPr>
          <w:szCs w:val="28"/>
          <w:lang w:eastAsia="en-US"/>
        </w:rPr>
        <w:t>управление</w:t>
      </w:r>
      <w:r w:rsidRPr="002D0B6C">
        <w:rPr>
          <w:szCs w:val="28"/>
          <w:lang w:eastAsia="en-US"/>
        </w:rPr>
        <w:t xml:space="preserve"> заявление, по</w:t>
      </w:r>
      <w:r w:rsidRPr="002D0B6C">
        <w:rPr>
          <w:szCs w:val="28"/>
          <w:lang w:eastAsia="en-US"/>
        </w:rPr>
        <w:t>д</w:t>
      </w:r>
      <w:r w:rsidRPr="002D0B6C">
        <w:rPr>
          <w:szCs w:val="28"/>
          <w:lang w:eastAsia="en-US"/>
        </w:rPr>
        <w:t>писанное уполномоченным должностным лицом МФЦ и скрепленное печ</w:t>
      </w:r>
      <w:r w:rsidRPr="002D0B6C">
        <w:rPr>
          <w:szCs w:val="28"/>
          <w:lang w:eastAsia="en-US"/>
        </w:rPr>
        <w:t>а</w:t>
      </w:r>
      <w:r w:rsidRPr="002D0B6C">
        <w:rPr>
          <w:szCs w:val="28"/>
          <w:lang w:eastAsia="en-US"/>
        </w:rPr>
        <w:t xml:space="preserve">тью МФЦ, а также документы, необходимые для предоставления </w:t>
      </w:r>
      <w:proofErr w:type="gramStart"/>
      <w:r w:rsidRPr="002D0B6C">
        <w:rPr>
          <w:szCs w:val="28"/>
          <w:lang w:eastAsia="en-US"/>
        </w:rPr>
        <w:t>госуда</w:t>
      </w:r>
      <w:r w:rsidRPr="002D0B6C">
        <w:rPr>
          <w:szCs w:val="28"/>
          <w:lang w:eastAsia="en-US"/>
        </w:rPr>
        <w:t>р</w:t>
      </w:r>
      <w:r w:rsidRPr="002D0B6C">
        <w:rPr>
          <w:szCs w:val="28"/>
          <w:lang w:eastAsia="en-US"/>
        </w:rPr>
        <w:t>ственных услуг, предоставляемые заявителем самостоятельно, с приложен</w:t>
      </w:r>
      <w:r w:rsidRPr="002D0B6C">
        <w:rPr>
          <w:szCs w:val="28"/>
          <w:lang w:eastAsia="en-US"/>
        </w:rPr>
        <w:t>и</w:t>
      </w:r>
      <w:r w:rsidRPr="002D0B6C">
        <w:rPr>
          <w:szCs w:val="28"/>
          <w:lang w:eastAsia="en-US"/>
        </w:rPr>
        <w:t>ем заверенной МФЦ копии комплексного запроса.</w:t>
      </w:r>
      <w:proofErr w:type="gramEnd"/>
      <w:r w:rsidRPr="002D0B6C">
        <w:rPr>
          <w:szCs w:val="28"/>
          <w:lang w:eastAsia="en-US"/>
        </w:rPr>
        <w:t xml:space="preserve"> При этом не требуются соста</w:t>
      </w:r>
      <w:r w:rsidRPr="002D0B6C">
        <w:rPr>
          <w:szCs w:val="28"/>
          <w:lang w:eastAsia="en-US"/>
        </w:rPr>
        <w:t>в</w:t>
      </w:r>
      <w:r w:rsidRPr="002D0B6C">
        <w:rPr>
          <w:szCs w:val="28"/>
          <w:lang w:eastAsia="en-US"/>
        </w:rPr>
        <w:t>ление и подписание таких заявлений заявителем.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  <w:lang w:eastAsia="en-US"/>
        </w:rPr>
      </w:pPr>
      <w:r w:rsidRPr="002D0B6C">
        <w:rPr>
          <w:szCs w:val="28"/>
          <w:lang w:eastAsia="en-US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</w:t>
      </w:r>
      <w:r w:rsidRPr="002D0B6C">
        <w:rPr>
          <w:szCs w:val="28"/>
          <w:lang w:eastAsia="en-US"/>
        </w:rPr>
        <w:t>и</w:t>
      </w:r>
      <w:r w:rsidRPr="002D0B6C">
        <w:rPr>
          <w:szCs w:val="28"/>
          <w:lang w:eastAsia="en-US"/>
        </w:rPr>
        <w:lastRenderedPageBreak/>
        <w:t>тель, а также согласие заявителя на осуществление МФЦ от его имени де</w:t>
      </w:r>
      <w:r w:rsidRPr="002D0B6C">
        <w:rPr>
          <w:szCs w:val="28"/>
          <w:lang w:eastAsia="en-US"/>
        </w:rPr>
        <w:t>й</w:t>
      </w:r>
      <w:r w:rsidRPr="002D0B6C">
        <w:rPr>
          <w:szCs w:val="28"/>
          <w:lang w:eastAsia="en-US"/>
        </w:rPr>
        <w:t>ствий, необходимых для их предоставления.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  <w:lang w:eastAsia="en-US"/>
        </w:rPr>
      </w:pPr>
      <w:r w:rsidRPr="002D0B6C">
        <w:rPr>
          <w:szCs w:val="28"/>
          <w:lang w:eastAsia="en-US"/>
        </w:rPr>
        <w:t>При приеме комплексного запроса у заявителя должностные лица МФЦ обязаны проинформировать его обо всех государственных и (или) м</w:t>
      </w:r>
      <w:r w:rsidRPr="002D0B6C">
        <w:rPr>
          <w:szCs w:val="28"/>
          <w:lang w:eastAsia="en-US"/>
        </w:rPr>
        <w:t>у</w:t>
      </w:r>
      <w:r w:rsidRPr="002D0B6C">
        <w:rPr>
          <w:szCs w:val="28"/>
          <w:lang w:eastAsia="en-US"/>
        </w:rPr>
        <w:t>ниципальных услугах, услугах, которые являются необходимыми и обяз</w:t>
      </w:r>
      <w:r w:rsidRPr="002D0B6C">
        <w:rPr>
          <w:szCs w:val="28"/>
          <w:lang w:eastAsia="en-US"/>
        </w:rPr>
        <w:t>а</w:t>
      </w:r>
      <w:r w:rsidRPr="002D0B6C">
        <w:rPr>
          <w:szCs w:val="28"/>
          <w:lang w:eastAsia="en-US"/>
        </w:rPr>
        <w:t>тельными для предоставления государственных и муниципальных услуг, п</w:t>
      </w:r>
      <w:r w:rsidRPr="002D0B6C">
        <w:rPr>
          <w:szCs w:val="28"/>
          <w:lang w:eastAsia="en-US"/>
        </w:rPr>
        <w:t>о</w:t>
      </w:r>
      <w:r w:rsidRPr="002D0B6C">
        <w:rPr>
          <w:szCs w:val="28"/>
          <w:lang w:eastAsia="en-US"/>
        </w:rPr>
        <w:t>лучение которых необходимо для получения государственных и (или) мун</w:t>
      </w:r>
      <w:r w:rsidRPr="002D0B6C">
        <w:rPr>
          <w:szCs w:val="28"/>
          <w:lang w:eastAsia="en-US"/>
        </w:rPr>
        <w:t>и</w:t>
      </w:r>
      <w:r w:rsidRPr="002D0B6C">
        <w:rPr>
          <w:szCs w:val="28"/>
          <w:lang w:eastAsia="en-US"/>
        </w:rPr>
        <w:t>ципальных услуг, указанных в комплексном запросе</w:t>
      </w:r>
      <w:proofErr w:type="gramStart"/>
      <w:r w:rsidRPr="002D0B6C">
        <w:rPr>
          <w:szCs w:val="28"/>
          <w:lang w:eastAsia="en-US"/>
        </w:rPr>
        <w:t>.».</w:t>
      </w:r>
      <w:proofErr w:type="gramEnd"/>
    </w:p>
    <w:p w:rsidR="002D0B6C" w:rsidRPr="002D0B6C" w:rsidRDefault="004D2BFB" w:rsidP="002D0B6C">
      <w:pPr>
        <w:autoSpaceDE w:val="0"/>
        <w:autoSpaceDN w:val="0"/>
        <w:adjustRightInd w:val="0"/>
        <w:ind w:firstLine="708"/>
        <w:jc w:val="both"/>
        <w:rPr>
          <w:szCs w:val="28"/>
          <w:lang w:eastAsia="ru-RU"/>
        </w:rPr>
      </w:pPr>
      <w:r>
        <w:rPr>
          <w:szCs w:val="28"/>
          <w:lang w:eastAsia="ru-RU"/>
        </w:rPr>
        <w:t>2</w:t>
      </w:r>
      <w:r w:rsidR="002D0B6C" w:rsidRPr="002D0B6C">
        <w:rPr>
          <w:szCs w:val="28"/>
          <w:lang w:eastAsia="ru-RU"/>
        </w:rPr>
        <w:t>.4. В пункте 5.2:</w:t>
      </w:r>
    </w:p>
    <w:p w:rsidR="002D0B6C" w:rsidRPr="002D0B6C" w:rsidRDefault="00E56622" w:rsidP="002D0B6C">
      <w:pPr>
        <w:autoSpaceDE w:val="0"/>
        <w:autoSpaceDN w:val="0"/>
        <w:adjustRightInd w:val="0"/>
        <w:ind w:firstLine="708"/>
        <w:jc w:val="both"/>
        <w:rPr>
          <w:szCs w:val="28"/>
          <w:lang w:eastAsia="ru-RU"/>
        </w:rPr>
      </w:pPr>
      <w:r>
        <w:rPr>
          <w:szCs w:val="28"/>
          <w:lang w:eastAsia="ru-RU"/>
        </w:rPr>
        <w:t>2</w:t>
      </w:r>
      <w:r w:rsidR="002D0B6C" w:rsidRPr="002D0B6C">
        <w:rPr>
          <w:szCs w:val="28"/>
          <w:lang w:eastAsia="ru-RU"/>
        </w:rPr>
        <w:t>.4.1. Абзац четвертый изложить в следующей редакции: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  <w:lang w:eastAsia="ru-RU"/>
        </w:rPr>
      </w:pPr>
      <w:r w:rsidRPr="002D0B6C">
        <w:rPr>
          <w:szCs w:val="28"/>
          <w:lang w:eastAsia="ru-RU"/>
        </w:rPr>
        <w:t>«требование представления заявителем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 или нормативными правовыми актами Ставропольского края для предоста</w:t>
      </w:r>
      <w:r w:rsidRPr="002D0B6C">
        <w:rPr>
          <w:szCs w:val="28"/>
          <w:lang w:eastAsia="ru-RU"/>
        </w:rPr>
        <w:t>в</w:t>
      </w:r>
      <w:r w:rsidRPr="002D0B6C">
        <w:rPr>
          <w:szCs w:val="28"/>
          <w:lang w:eastAsia="ru-RU"/>
        </w:rPr>
        <w:t>ления государственной услуги</w:t>
      </w:r>
      <w:proofErr w:type="gramStart"/>
      <w:r w:rsidRPr="002D0B6C">
        <w:rPr>
          <w:color w:val="000000"/>
          <w:szCs w:val="28"/>
          <w:lang w:eastAsia="ru-RU"/>
        </w:rPr>
        <w:t>;»</w:t>
      </w:r>
      <w:proofErr w:type="gramEnd"/>
      <w:r w:rsidRPr="002D0B6C">
        <w:rPr>
          <w:color w:val="000000"/>
          <w:szCs w:val="28"/>
          <w:lang w:eastAsia="ru-RU"/>
        </w:rPr>
        <w:t>.</w:t>
      </w:r>
    </w:p>
    <w:p w:rsidR="002D0B6C" w:rsidRPr="002D0B6C" w:rsidRDefault="00E56622" w:rsidP="002D0B6C">
      <w:pPr>
        <w:autoSpaceDE w:val="0"/>
        <w:autoSpaceDN w:val="0"/>
        <w:adjustRightInd w:val="0"/>
        <w:ind w:firstLine="708"/>
        <w:jc w:val="both"/>
        <w:rPr>
          <w:szCs w:val="28"/>
          <w:lang w:eastAsia="ru-RU"/>
        </w:rPr>
      </w:pPr>
      <w:r>
        <w:rPr>
          <w:szCs w:val="28"/>
          <w:lang w:eastAsia="ru-RU"/>
        </w:rPr>
        <w:t>2</w:t>
      </w:r>
      <w:r w:rsidR="002D0B6C" w:rsidRPr="002D0B6C">
        <w:rPr>
          <w:szCs w:val="28"/>
          <w:lang w:eastAsia="ru-RU"/>
        </w:rPr>
        <w:t>.4.2. Дополнить абзацем следующего содержания: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  <w:lang w:eastAsia="ru-RU"/>
        </w:rPr>
      </w:pPr>
      <w:proofErr w:type="gramStart"/>
      <w:r w:rsidRPr="002D0B6C">
        <w:rPr>
          <w:szCs w:val="28"/>
          <w:lang w:eastAsia="ru-RU"/>
        </w:rPr>
        <w:t>«требование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</w:t>
      </w:r>
      <w:r w:rsidRPr="002D0B6C">
        <w:rPr>
          <w:szCs w:val="28"/>
          <w:lang w:eastAsia="ru-RU"/>
        </w:rPr>
        <w:t>у</w:t>
      </w:r>
      <w:r w:rsidRPr="002D0B6C">
        <w:rPr>
          <w:szCs w:val="28"/>
          <w:lang w:eastAsia="ru-RU"/>
        </w:rPr>
        <w:t>дарственной услуги, за исключением случаев, предусмотренных пунктом 4 части 1 статьи 7 Федерального закона «Об организации предоставления го</w:t>
      </w:r>
      <w:r w:rsidRPr="002D0B6C">
        <w:rPr>
          <w:szCs w:val="28"/>
          <w:lang w:eastAsia="ru-RU"/>
        </w:rPr>
        <w:t>с</w:t>
      </w:r>
      <w:r w:rsidRPr="002D0B6C">
        <w:rPr>
          <w:szCs w:val="28"/>
          <w:lang w:eastAsia="ru-RU"/>
        </w:rPr>
        <w:t>ударственных и муниципальных услуг».</w:t>
      </w:r>
      <w:proofErr w:type="gramEnd"/>
      <w:r w:rsidRPr="002D0B6C">
        <w:rPr>
          <w:szCs w:val="28"/>
          <w:lang w:eastAsia="ru-RU"/>
        </w:rPr>
        <w:t xml:space="preserve"> </w:t>
      </w:r>
      <w:proofErr w:type="gramStart"/>
      <w:r w:rsidRPr="002D0B6C">
        <w:rPr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</w:t>
      </w:r>
      <w:r w:rsidRPr="002D0B6C">
        <w:rPr>
          <w:szCs w:val="28"/>
          <w:lang w:eastAsia="ru-RU"/>
        </w:rPr>
        <w:t>й</w:t>
      </w:r>
      <w:r w:rsidRPr="002D0B6C">
        <w:rPr>
          <w:szCs w:val="28"/>
          <w:lang w:eastAsia="ru-RU"/>
        </w:rPr>
        <w:t>ствия (бездействие) которого обжалуются, возложена функция по предоста</w:t>
      </w:r>
      <w:r w:rsidRPr="002D0B6C">
        <w:rPr>
          <w:szCs w:val="28"/>
          <w:lang w:eastAsia="ru-RU"/>
        </w:rPr>
        <w:t>в</w:t>
      </w:r>
      <w:r w:rsidRPr="002D0B6C">
        <w:rPr>
          <w:szCs w:val="28"/>
          <w:lang w:eastAsia="ru-RU"/>
        </w:rPr>
        <w:t>лению соответствующих государственных услуг в полном объеме в порядке, определенном частью 1.3 статьи 16 Федерального закона «Об организации предоставления государственных и муниципальных услуг.».</w:t>
      </w:r>
      <w:proofErr w:type="gramEnd"/>
    </w:p>
    <w:p w:rsidR="002D0B6C" w:rsidRPr="002D0B6C" w:rsidRDefault="00E56622" w:rsidP="00E56622">
      <w:pPr>
        <w:autoSpaceDE w:val="0"/>
        <w:autoSpaceDN w:val="0"/>
        <w:adjustRightInd w:val="0"/>
        <w:ind w:firstLine="708"/>
        <w:jc w:val="both"/>
        <w:rPr>
          <w:szCs w:val="28"/>
          <w:lang w:eastAsia="ru-RU"/>
        </w:rPr>
      </w:pPr>
      <w:r>
        <w:rPr>
          <w:szCs w:val="28"/>
          <w:lang w:eastAsia="ru-RU"/>
        </w:rPr>
        <w:t>2</w:t>
      </w:r>
      <w:r w:rsidR="002D0B6C" w:rsidRPr="002D0B6C">
        <w:rPr>
          <w:szCs w:val="28"/>
          <w:lang w:eastAsia="ru-RU"/>
        </w:rPr>
        <w:t>.5. Пункт 5.3 изложить в следующей редакции: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  <w:lang w:eastAsia="ru-RU"/>
        </w:rPr>
      </w:pPr>
      <w:r w:rsidRPr="002D0B6C">
        <w:rPr>
          <w:szCs w:val="28"/>
          <w:lang w:eastAsia="ru-RU"/>
        </w:rPr>
        <w:t>«5.3. Оснований для приостановления рассмотрения жалобы не уст</w:t>
      </w:r>
      <w:r w:rsidRPr="002D0B6C">
        <w:rPr>
          <w:szCs w:val="28"/>
          <w:lang w:eastAsia="ru-RU"/>
        </w:rPr>
        <w:t>а</w:t>
      </w:r>
      <w:r w:rsidRPr="002D0B6C">
        <w:rPr>
          <w:szCs w:val="28"/>
          <w:lang w:eastAsia="ru-RU"/>
        </w:rPr>
        <w:t>новлено.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  <w:lang w:eastAsia="ru-RU"/>
        </w:rPr>
      </w:pPr>
      <w:r w:rsidRPr="002D0B6C">
        <w:rPr>
          <w:szCs w:val="28"/>
          <w:lang w:eastAsia="ru-RU"/>
        </w:rPr>
        <w:t xml:space="preserve">В удовлетворении жалобы </w:t>
      </w:r>
      <w:r w:rsidR="00E56622">
        <w:rPr>
          <w:szCs w:val="28"/>
          <w:lang w:eastAsia="ru-RU"/>
        </w:rPr>
        <w:t>управление</w:t>
      </w:r>
      <w:r w:rsidRPr="002D0B6C">
        <w:rPr>
          <w:szCs w:val="28"/>
          <w:lang w:eastAsia="ru-RU"/>
        </w:rPr>
        <w:t xml:space="preserve"> отказывает в случае, если жал</w:t>
      </w:r>
      <w:r w:rsidRPr="002D0B6C">
        <w:rPr>
          <w:szCs w:val="28"/>
          <w:lang w:eastAsia="ru-RU"/>
        </w:rPr>
        <w:t>о</w:t>
      </w:r>
      <w:r w:rsidRPr="002D0B6C">
        <w:rPr>
          <w:szCs w:val="28"/>
          <w:lang w:eastAsia="ru-RU"/>
        </w:rPr>
        <w:t>ба признана необоснованной.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  <w:lang w:eastAsia="ru-RU"/>
        </w:rPr>
      </w:pPr>
      <w:r w:rsidRPr="002D0B6C">
        <w:rPr>
          <w:szCs w:val="28"/>
          <w:lang w:eastAsia="ru-RU"/>
        </w:rPr>
        <w:t>В случае если в жалобе не указаны фамилия заявителя или почтовый адрес, по которому должен быть направлен ответ о результатах рассмотрения жалобы, ответ о результатах рассмотрения жалобы не дается.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  <w:lang w:eastAsia="ru-RU"/>
        </w:rPr>
      </w:pPr>
      <w:r w:rsidRPr="002D0B6C">
        <w:rPr>
          <w:szCs w:val="28"/>
          <w:lang w:eastAsia="ru-RU"/>
        </w:rPr>
        <w:t>При получении жалобы, в которой содержатся нецензурные либо оскорбительные выражения, угрозы жизни, здоровью и имуществу дол</w:t>
      </w:r>
      <w:r w:rsidRPr="002D0B6C">
        <w:rPr>
          <w:szCs w:val="28"/>
          <w:lang w:eastAsia="ru-RU"/>
        </w:rPr>
        <w:t>ж</w:t>
      </w:r>
      <w:r w:rsidRPr="002D0B6C">
        <w:rPr>
          <w:szCs w:val="28"/>
          <w:lang w:eastAsia="ru-RU"/>
        </w:rPr>
        <w:t>ностного лица, а также членов его семьи, на жалобу не дается ответ о резул</w:t>
      </w:r>
      <w:r w:rsidRPr="002D0B6C">
        <w:rPr>
          <w:szCs w:val="28"/>
          <w:lang w:eastAsia="ru-RU"/>
        </w:rPr>
        <w:t>ь</w:t>
      </w:r>
      <w:r w:rsidRPr="002D0B6C">
        <w:rPr>
          <w:szCs w:val="28"/>
          <w:lang w:eastAsia="ru-RU"/>
        </w:rPr>
        <w:t xml:space="preserve">татах рассмотрения </w:t>
      </w:r>
      <w:proofErr w:type="gramStart"/>
      <w:r w:rsidRPr="002D0B6C">
        <w:rPr>
          <w:szCs w:val="28"/>
          <w:lang w:eastAsia="ru-RU"/>
        </w:rPr>
        <w:t>жалобы</w:t>
      </w:r>
      <w:proofErr w:type="gramEnd"/>
      <w:r w:rsidRPr="002D0B6C">
        <w:rPr>
          <w:szCs w:val="28"/>
          <w:lang w:eastAsia="ru-RU"/>
        </w:rPr>
        <w:t xml:space="preserve"> по существу поставленных в ней вопросов, и в течение трех рабочих дней со дня регистрации жалобы сообщается заявит</w:t>
      </w:r>
      <w:r w:rsidRPr="002D0B6C">
        <w:rPr>
          <w:szCs w:val="28"/>
          <w:lang w:eastAsia="ru-RU"/>
        </w:rPr>
        <w:t>е</w:t>
      </w:r>
      <w:r w:rsidRPr="002D0B6C">
        <w:rPr>
          <w:szCs w:val="28"/>
          <w:lang w:eastAsia="ru-RU"/>
        </w:rPr>
        <w:t>лю по адресу электронной почты (при наличии) и почтовому адресу, указа</w:t>
      </w:r>
      <w:r w:rsidRPr="002D0B6C">
        <w:rPr>
          <w:szCs w:val="28"/>
          <w:lang w:eastAsia="ru-RU"/>
        </w:rPr>
        <w:t>н</w:t>
      </w:r>
      <w:r w:rsidRPr="002D0B6C">
        <w:rPr>
          <w:szCs w:val="28"/>
          <w:lang w:eastAsia="ru-RU"/>
        </w:rPr>
        <w:t>ным в жалобе, о недопустимости злоупотребления правом на обращение.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  <w:lang w:eastAsia="ru-RU"/>
        </w:rPr>
      </w:pPr>
      <w:r w:rsidRPr="002D0B6C">
        <w:rPr>
          <w:szCs w:val="28"/>
          <w:lang w:eastAsia="ru-RU"/>
        </w:rPr>
        <w:lastRenderedPageBreak/>
        <w:t>В случае если текст жалобы не поддается прочтению, ответ о результ</w:t>
      </w:r>
      <w:r w:rsidRPr="002D0B6C">
        <w:rPr>
          <w:szCs w:val="28"/>
          <w:lang w:eastAsia="ru-RU"/>
        </w:rPr>
        <w:t>а</w:t>
      </w:r>
      <w:r w:rsidRPr="002D0B6C">
        <w:rPr>
          <w:szCs w:val="28"/>
          <w:lang w:eastAsia="ru-RU"/>
        </w:rPr>
        <w:t>тах рассмотрения жалобы не дается, и она не подлежит направлению на ра</w:t>
      </w:r>
      <w:r w:rsidRPr="002D0B6C">
        <w:rPr>
          <w:szCs w:val="28"/>
          <w:lang w:eastAsia="ru-RU"/>
        </w:rPr>
        <w:t>с</w:t>
      </w:r>
      <w:r w:rsidRPr="002D0B6C">
        <w:rPr>
          <w:szCs w:val="28"/>
          <w:lang w:eastAsia="ru-RU"/>
        </w:rPr>
        <w:t xml:space="preserve">смотрение в </w:t>
      </w:r>
      <w:r w:rsidR="00E56622">
        <w:rPr>
          <w:szCs w:val="28"/>
          <w:lang w:eastAsia="ru-RU"/>
        </w:rPr>
        <w:t>управление</w:t>
      </w:r>
      <w:r w:rsidRPr="002D0B6C">
        <w:rPr>
          <w:szCs w:val="28"/>
          <w:lang w:eastAsia="ru-RU"/>
        </w:rPr>
        <w:t xml:space="preserve"> и его должностному лицу, о чем в течение семи дней со дня регистрации жалобы сообщается заявителю, если его фамилия и по</w:t>
      </w:r>
      <w:r w:rsidRPr="002D0B6C">
        <w:rPr>
          <w:szCs w:val="28"/>
          <w:lang w:eastAsia="ru-RU"/>
        </w:rPr>
        <w:t>ч</w:t>
      </w:r>
      <w:r w:rsidRPr="002D0B6C">
        <w:rPr>
          <w:szCs w:val="28"/>
          <w:lang w:eastAsia="ru-RU"/>
        </w:rPr>
        <w:t>товый адрес поддаются прочтению</w:t>
      </w:r>
      <w:proofErr w:type="gramStart"/>
      <w:r w:rsidRPr="002D0B6C">
        <w:rPr>
          <w:szCs w:val="28"/>
          <w:lang w:eastAsia="ru-RU"/>
        </w:rPr>
        <w:t>.».</w:t>
      </w:r>
      <w:proofErr w:type="gramEnd"/>
    </w:p>
    <w:p w:rsidR="002D0B6C" w:rsidRPr="002D0B6C" w:rsidRDefault="00E56622" w:rsidP="002D0B6C">
      <w:pPr>
        <w:autoSpaceDE w:val="0"/>
        <w:autoSpaceDN w:val="0"/>
        <w:adjustRightInd w:val="0"/>
        <w:ind w:firstLine="708"/>
        <w:jc w:val="both"/>
        <w:rPr>
          <w:szCs w:val="28"/>
          <w:lang w:eastAsia="ru-RU"/>
        </w:rPr>
      </w:pPr>
      <w:r>
        <w:rPr>
          <w:szCs w:val="28"/>
          <w:lang w:eastAsia="ru-RU"/>
        </w:rPr>
        <w:t>2.6</w:t>
      </w:r>
      <w:r w:rsidR="002D0B6C" w:rsidRPr="002D0B6C">
        <w:rPr>
          <w:szCs w:val="28"/>
          <w:lang w:eastAsia="ru-RU"/>
        </w:rPr>
        <w:t>. Абзацы первый – пятый пункта 5.8 заменить абзацами следующего содержания: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  <w:lang w:eastAsia="ru-RU"/>
        </w:rPr>
      </w:pPr>
      <w:r w:rsidRPr="002D0B6C">
        <w:rPr>
          <w:szCs w:val="28"/>
          <w:lang w:eastAsia="ru-RU"/>
        </w:rPr>
        <w:t xml:space="preserve">«5.8. По результатам рассмотрения жалобы </w:t>
      </w:r>
      <w:r w:rsidR="00E56622">
        <w:rPr>
          <w:szCs w:val="28"/>
          <w:lang w:eastAsia="ru-RU"/>
        </w:rPr>
        <w:t>управлением</w:t>
      </w:r>
      <w:r w:rsidRPr="002D0B6C">
        <w:rPr>
          <w:szCs w:val="28"/>
          <w:lang w:eastAsia="ru-RU"/>
        </w:rPr>
        <w:t xml:space="preserve"> принимается одно из следующих решений: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  <w:lang w:eastAsia="ru-RU"/>
        </w:rPr>
      </w:pPr>
      <w:proofErr w:type="gramStart"/>
      <w:r w:rsidRPr="002D0B6C">
        <w:rPr>
          <w:szCs w:val="28"/>
          <w:lang w:eastAsia="ru-RU"/>
        </w:rPr>
        <w:t>удовлетворяется жалоба, в том числе в форме отмены принятого реш</w:t>
      </w:r>
      <w:r w:rsidRPr="002D0B6C">
        <w:rPr>
          <w:szCs w:val="28"/>
          <w:lang w:eastAsia="ru-RU"/>
        </w:rPr>
        <w:t>е</w:t>
      </w:r>
      <w:r w:rsidRPr="002D0B6C">
        <w:rPr>
          <w:szCs w:val="28"/>
          <w:lang w:eastAsia="ru-RU"/>
        </w:rPr>
        <w:t xml:space="preserve">ния, исправления допущенных </w:t>
      </w:r>
      <w:r w:rsidR="00E56622">
        <w:rPr>
          <w:szCs w:val="28"/>
          <w:lang w:eastAsia="ru-RU"/>
        </w:rPr>
        <w:t>управлением</w:t>
      </w:r>
      <w:r w:rsidRPr="002D0B6C">
        <w:rPr>
          <w:szCs w:val="28"/>
          <w:lang w:eastAsia="ru-RU"/>
        </w:rPr>
        <w:t xml:space="preserve">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</w:t>
      </w:r>
      <w:r w:rsidRPr="002D0B6C">
        <w:rPr>
          <w:szCs w:val="28"/>
          <w:lang w:eastAsia="ru-RU"/>
        </w:rPr>
        <w:t>а</w:t>
      </w:r>
      <w:r w:rsidRPr="002D0B6C">
        <w:rPr>
          <w:szCs w:val="28"/>
          <w:lang w:eastAsia="ru-RU"/>
        </w:rPr>
        <w:t>тивными правовыми актами Российской Федерации, нормативными прав</w:t>
      </w:r>
      <w:r w:rsidRPr="002D0B6C">
        <w:rPr>
          <w:szCs w:val="28"/>
          <w:lang w:eastAsia="ru-RU"/>
        </w:rPr>
        <w:t>о</w:t>
      </w:r>
      <w:r w:rsidRPr="002D0B6C">
        <w:rPr>
          <w:szCs w:val="28"/>
          <w:lang w:eastAsia="ru-RU"/>
        </w:rPr>
        <w:t>выми актами Ставропольского края;</w:t>
      </w:r>
      <w:proofErr w:type="gramEnd"/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  <w:lang w:eastAsia="ru-RU"/>
        </w:rPr>
      </w:pPr>
      <w:r w:rsidRPr="002D0B6C">
        <w:rPr>
          <w:szCs w:val="28"/>
          <w:lang w:eastAsia="ru-RU"/>
        </w:rPr>
        <w:t>отказывается в удовлетворении жалобы.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  <w:lang w:eastAsia="ru-RU"/>
        </w:rPr>
      </w:pPr>
      <w:r w:rsidRPr="002D0B6C">
        <w:rPr>
          <w:szCs w:val="28"/>
          <w:lang w:eastAsia="ru-RU"/>
        </w:rPr>
        <w:t>По результатам рассмотрения жалобы заявителю направляется пис</w:t>
      </w:r>
      <w:r w:rsidRPr="002D0B6C">
        <w:rPr>
          <w:szCs w:val="28"/>
          <w:lang w:eastAsia="ru-RU"/>
        </w:rPr>
        <w:t>ь</w:t>
      </w:r>
      <w:r w:rsidRPr="002D0B6C">
        <w:rPr>
          <w:szCs w:val="28"/>
          <w:lang w:eastAsia="ru-RU"/>
        </w:rPr>
        <w:t>менный мотивированный ответ о результатах рассмотрения жалобы (далее – ответ о результатах рассмотрения жалобы).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  <w:lang w:eastAsia="ru-RU"/>
        </w:rPr>
      </w:pPr>
      <w:r w:rsidRPr="002D0B6C">
        <w:rPr>
          <w:szCs w:val="28"/>
          <w:lang w:eastAsia="ru-RU"/>
        </w:rPr>
        <w:t xml:space="preserve">При удовлетворении жалобы </w:t>
      </w:r>
      <w:r w:rsidR="00E56622">
        <w:rPr>
          <w:szCs w:val="28"/>
          <w:lang w:eastAsia="ru-RU"/>
        </w:rPr>
        <w:t>управление</w:t>
      </w:r>
      <w:r w:rsidRPr="002D0B6C">
        <w:rPr>
          <w:szCs w:val="28"/>
          <w:lang w:eastAsia="ru-RU"/>
        </w:rPr>
        <w:t xml:space="preserve"> принимает исчерпывающие меры по устранению выявленных нарушений при оказании государственной усл</w:t>
      </w:r>
      <w:r w:rsidRPr="002D0B6C">
        <w:rPr>
          <w:szCs w:val="28"/>
          <w:lang w:eastAsia="ru-RU"/>
        </w:rPr>
        <w:t>у</w:t>
      </w:r>
      <w:r w:rsidRPr="002D0B6C">
        <w:rPr>
          <w:szCs w:val="28"/>
          <w:lang w:eastAsia="ru-RU"/>
        </w:rPr>
        <w:t>ги, в том числе по выдаче заявителю результата государственной услуги, в течение пяти рабочих дней со дня принятия такого решения, если иное не установлено законодательством Российской Федерации и законодательством Ставропольского края.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  <w:lang w:eastAsia="ru-RU"/>
        </w:rPr>
      </w:pPr>
      <w:r w:rsidRPr="002D0B6C">
        <w:rPr>
          <w:szCs w:val="28"/>
          <w:lang w:eastAsia="ru-RU"/>
        </w:rPr>
        <w:t>При удовлетворении жалобы в ответе о результатах рассмотрения ж</w:t>
      </w:r>
      <w:r w:rsidRPr="002D0B6C">
        <w:rPr>
          <w:szCs w:val="28"/>
          <w:lang w:eastAsia="ru-RU"/>
        </w:rPr>
        <w:t>а</w:t>
      </w:r>
      <w:r w:rsidRPr="002D0B6C">
        <w:rPr>
          <w:szCs w:val="28"/>
          <w:lang w:eastAsia="ru-RU"/>
        </w:rPr>
        <w:t xml:space="preserve">лобы дается информация о действиях, осуществляемых </w:t>
      </w:r>
      <w:r w:rsidR="00E56622">
        <w:rPr>
          <w:szCs w:val="28"/>
          <w:lang w:eastAsia="ru-RU"/>
        </w:rPr>
        <w:t>управлением</w:t>
      </w:r>
      <w:r w:rsidRPr="002D0B6C">
        <w:rPr>
          <w:szCs w:val="28"/>
          <w:lang w:eastAsia="ru-RU"/>
        </w:rPr>
        <w:t xml:space="preserve"> в целях незамедлительного устранения выявленных нарушений при оказании гос</w:t>
      </w:r>
      <w:r w:rsidRPr="002D0B6C">
        <w:rPr>
          <w:szCs w:val="28"/>
          <w:lang w:eastAsia="ru-RU"/>
        </w:rPr>
        <w:t>у</w:t>
      </w:r>
      <w:r w:rsidRPr="002D0B6C">
        <w:rPr>
          <w:szCs w:val="28"/>
          <w:lang w:eastAsia="ru-RU"/>
        </w:rPr>
        <w:t>дарственной услуги, а также приносятся извинения заявителю за доставле</w:t>
      </w:r>
      <w:r w:rsidRPr="002D0B6C">
        <w:rPr>
          <w:szCs w:val="28"/>
          <w:lang w:eastAsia="ru-RU"/>
        </w:rPr>
        <w:t>н</w:t>
      </w:r>
      <w:r w:rsidRPr="002D0B6C">
        <w:rPr>
          <w:szCs w:val="28"/>
          <w:lang w:eastAsia="ru-RU"/>
        </w:rPr>
        <w:t xml:space="preserve">ные </w:t>
      </w:r>
      <w:proofErr w:type="gramStart"/>
      <w:r w:rsidRPr="002D0B6C">
        <w:rPr>
          <w:szCs w:val="28"/>
          <w:lang w:eastAsia="ru-RU"/>
        </w:rPr>
        <w:t>неудобства</w:t>
      </w:r>
      <w:proofErr w:type="gramEnd"/>
      <w:r w:rsidRPr="002D0B6C">
        <w:rPr>
          <w:szCs w:val="28"/>
          <w:lang w:eastAsia="ru-RU"/>
        </w:rPr>
        <w:t xml:space="preserve"> и указывается информация о дальнейших действиях, которые необходимо совершить заявителю в целях получения государственной усл</w:t>
      </w:r>
      <w:r w:rsidRPr="002D0B6C">
        <w:rPr>
          <w:szCs w:val="28"/>
          <w:lang w:eastAsia="ru-RU"/>
        </w:rPr>
        <w:t>у</w:t>
      </w:r>
      <w:r w:rsidRPr="002D0B6C">
        <w:rPr>
          <w:szCs w:val="28"/>
          <w:lang w:eastAsia="ru-RU"/>
        </w:rPr>
        <w:t>ги.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  <w:lang w:eastAsia="ru-RU"/>
        </w:rPr>
      </w:pPr>
      <w:r w:rsidRPr="002D0B6C">
        <w:rPr>
          <w:szCs w:val="28"/>
          <w:lang w:eastAsia="ru-RU"/>
        </w:rPr>
        <w:t>В случае отказа в удовлетворении жалобы в ответе о результатах ра</w:t>
      </w:r>
      <w:r w:rsidRPr="002D0B6C">
        <w:rPr>
          <w:szCs w:val="28"/>
          <w:lang w:eastAsia="ru-RU"/>
        </w:rPr>
        <w:t>с</w:t>
      </w:r>
      <w:r w:rsidRPr="002D0B6C">
        <w:rPr>
          <w:szCs w:val="28"/>
          <w:lang w:eastAsia="ru-RU"/>
        </w:rPr>
        <w:t>смотрения жалобы даются аргументированные разъяснения о причинах пр</w:t>
      </w:r>
      <w:r w:rsidRPr="002D0B6C">
        <w:rPr>
          <w:szCs w:val="28"/>
          <w:lang w:eastAsia="ru-RU"/>
        </w:rPr>
        <w:t>и</w:t>
      </w:r>
      <w:r w:rsidRPr="002D0B6C">
        <w:rPr>
          <w:szCs w:val="28"/>
          <w:lang w:eastAsia="ru-RU"/>
        </w:rPr>
        <w:t>нятия соответствующего решения, а также информация о порядке обжалов</w:t>
      </w:r>
      <w:r w:rsidRPr="002D0B6C">
        <w:rPr>
          <w:szCs w:val="28"/>
          <w:lang w:eastAsia="ru-RU"/>
        </w:rPr>
        <w:t>а</w:t>
      </w:r>
      <w:r w:rsidRPr="002D0B6C">
        <w:rPr>
          <w:szCs w:val="28"/>
          <w:lang w:eastAsia="ru-RU"/>
        </w:rPr>
        <w:t>ния принятого решения.</w:t>
      </w:r>
    </w:p>
    <w:p w:rsidR="002D0B6C" w:rsidRPr="002D0B6C" w:rsidRDefault="002D0B6C" w:rsidP="002D0B6C">
      <w:pPr>
        <w:autoSpaceDE w:val="0"/>
        <w:autoSpaceDN w:val="0"/>
        <w:adjustRightInd w:val="0"/>
        <w:ind w:firstLine="708"/>
        <w:jc w:val="both"/>
        <w:rPr>
          <w:szCs w:val="28"/>
          <w:lang w:eastAsia="ru-RU"/>
        </w:rPr>
      </w:pPr>
      <w:r w:rsidRPr="002D0B6C">
        <w:rPr>
          <w:szCs w:val="28"/>
          <w:lang w:eastAsia="ru-RU"/>
        </w:rPr>
        <w:t>Ответ о результатах рассмотрения жалобы направляется по адресу (а</w:t>
      </w:r>
      <w:r w:rsidRPr="002D0B6C">
        <w:rPr>
          <w:szCs w:val="28"/>
          <w:lang w:eastAsia="ru-RU"/>
        </w:rPr>
        <w:t>д</w:t>
      </w:r>
      <w:r w:rsidRPr="002D0B6C">
        <w:rPr>
          <w:szCs w:val="28"/>
          <w:lang w:eastAsia="ru-RU"/>
        </w:rPr>
        <w:t>ресам) электронной почты (при наличии) и почтовому адресу, указанным в жалобе, не позднее дня, следующего за днем принятия решения по результ</w:t>
      </w:r>
      <w:r w:rsidRPr="002D0B6C">
        <w:rPr>
          <w:szCs w:val="28"/>
          <w:lang w:eastAsia="ru-RU"/>
        </w:rPr>
        <w:t>а</w:t>
      </w:r>
      <w:r w:rsidRPr="002D0B6C">
        <w:rPr>
          <w:szCs w:val="28"/>
          <w:lang w:eastAsia="ru-RU"/>
        </w:rPr>
        <w:t>там рассмотрения жалобы</w:t>
      </w:r>
      <w:proofErr w:type="gramStart"/>
      <w:r w:rsidRPr="002D0B6C">
        <w:rPr>
          <w:szCs w:val="28"/>
          <w:lang w:eastAsia="ru-RU"/>
        </w:rPr>
        <w:t>.».</w:t>
      </w:r>
      <w:proofErr w:type="gramEnd"/>
    </w:p>
    <w:p w:rsidR="006A3D11" w:rsidRPr="002D0B6C" w:rsidRDefault="006A3D11" w:rsidP="006A3D11">
      <w:pPr>
        <w:autoSpaceDE w:val="0"/>
        <w:autoSpaceDN w:val="0"/>
        <w:adjustRightInd w:val="0"/>
        <w:jc w:val="both"/>
        <w:outlineLvl w:val="0"/>
        <w:rPr>
          <w:szCs w:val="28"/>
          <w:lang w:eastAsia="ru-RU"/>
        </w:rPr>
      </w:pPr>
    </w:p>
    <w:p w:rsidR="00A006E0" w:rsidRPr="002D0B6C" w:rsidRDefault="006354E8" w:rsidP="00834C3C">
      <w:pPr>
        <w:autoSpaceDE w:val="0"/>
        <w:spacing w:line="240" w:lineRule="exact"/>
        <w:jc w:val="both"/>
        <w:textAlignment w:val="baseline"/>
        <w:rPr>
          <w:rFonts w:eastAsia="Arial"/>
          <w:kern w:val="1"/>
          <w:szCs w:val="28"/>
          <w:lang w:eastAsia="ar-SA"/>
        </w:rPr>
      </w:pPr>
      <w:proofErr w:type="gramStart"/>
      <w:r w:rsidRPr="002D0B6C">
        <w:rPr>
          <w:rFonts w:eastAsia="Arial"/>
          <w:kern w:val="1"/>
          <w:szCs w:val="28"/>
          <w:lang w:eastAsia="ar-SA"/>
        </w:rPr>
        <w:t>Исполняющая</w:t>
      </w:r>
      <w:proofErr w:type="gramEnd"/>
      <w:r w:rsidRPr="002D0B6C">
        <w:rPr>
          <w:rFonts w:eastAsia="Arial"/>
          <w:kern w:val="1"/>
          <w:szCs w:val="28"/>
          <w:lang w:eastAsia="ar-SA"/>
        </w:rPr>
        <w:t xml:space="preserve"> обязанности </w:t>
      </w:r>
    </w:p>
    <w:p w:rsidR="00A006E0" w:rsidRPr="002D0B6C" w:rsidRDefault="006354E8" w:rsidP="00834C3C">
      <w:pPr>
        <w:autoSpaceDE w:val="0"/>
        <w:spacing w:line="240" w:lineRule="exact"/>
        <w:jc w:val="both"/>
        <w:textAlignment w:val="baseline"/>
        <w:rPr>
          <w:rFonts w:eastAsia="Arial"/>
          <w:kern w:val="1"/>
          <w:szCs w:val="28"/>
          <w:lang w:eastAsia="ar-SA"/>
        </w:rPr>
      </w:pPr>
      <w:r w:rsidRPr="002D0B6C">
        <w:rPr>
          <w:rFonts w:eastAsia="Arial"/>
          <w:kern w:val="1"/>
          <w:szCs w:val="28"/>
          <w:lang w:eastAsia="ar-SA"/>
        </w:rPr>
        <w:t>п</w:t>
      </w:r>
      <w:r w:rsidR="00FD7410" w:rsidRPr="002D0B6C">
        <w:rPr>
          <w:rFonts w:eastAsia="Arial"/>
          <w:kern w:val="1"/>
          <w:szCs w:val="28"/>
          <w:lang w:eastAsia="ar-SA"/>
        </w:rPr>
        <w:t>ерв</w:t>
      </w:r>
      <w:r w:rsidRPr="002D0B6C">
        <w:rPr>
          <w:rFonts w:eastAsia="Arial"/>
          <w:kern w:val="1"/>
          <w:szCs w:val="28"/>
          <w:lang w:eastAsia="ar-SA"/>
        </w:rPr>
        <w:t>ого</w:t>
      </w:r>
      <w:r w:rsidR="00FD7410" w:rsidRPr="002D0B6C">
        <w:rPr>
          <w:rFonts w:eastAsia="Arial"/>
          <w:kern w:val="1"/>
          <w:szCs w:val="28"/>
          <w:lang w:eastAsia="ar-SA"/>
        </w:rPr>
        <w:t xml:space="preserve"> з</w:t>
      </w:r>
      <w:r w:rsidR="00323783" w:rsidRPr="002D0B6C">
        <w:rPr>
          <w:rFonts w:eastAsia="Arial"/>
          <w:kern w:val="1"/>
          <w:szCs w:val="28"/>
          <w:lang w:eastAsia="ar-SA"/>
        </w:rPr>
        <w:t>аместител</w:t>
      </w:r>
      <w:r w:rsidR="00A006E0" w:rsidRPr="002D0B6C">
        <w:rPr>
          <w:rFonts w:eastAsia="Arial"/>
          <w:kern w:val="1"/>
          <w:szCs w:val="28"/>
          <w:lang w:eastAsia="ar-SA"/>
        </w:rPr>
        <w:t>я</w:t>
      </w:r>
      <w:r w:rsidR="00323783" w:rsidRPr="002D0B6C">
        <w:rPr>
          <w:rFonts w:eastAsia="Arial"/>
          <w:kern w:val="1"/>
          <w:szCs w:val="28"/>
          <w:lang w:eastAsia="ar-SA"/>
        </w:rPr>
        <w:t xml:space="preserve"> главы</w:t>
      </w:r>
      <w:r w:rsidR="008A5585" w:rsidRPr="002D0B6C">
        <w:rPr>
          <w:rFonts w:eastAsia="Arial"/>
          <w:kern w:val="1"/>
          <w:szCs w:val="28"/>
          <w:lang w:eastAsia="ar-SA"/>
        </w:rPr>
        <w:t xml:space="preserve"> </w:t>
      </w:r>
      <w:r w:rsidR="00550FB9" w:rsidRPr="002D0B6C">
        <w:rPr>
          <w:rFonts w:eastAsia="Arial"/>
          <w:kern w:val="1"/>
          <w:szCs w:val="28"/>
          <w:lang w:eastAsia="ar-SA"/>
        </w:rPr>
        <w:t>а</w:t>
      </w:r>
      <w:r w:rsidR="008A5585" w:rsidRPr="002D0B6C">
        <w:rPr>
          <w:rFonts w:eastAsia="Arial"/>
          <w:kern w:val="1"/>
          <w:szCs w:val="28"/>
          <w:lang w:eastAsia="ar-SA"/>
        </w:rPr>
        <w:t>дминистрации</w:t>
      </w:r>
      <w:r w:rsidRPr="002D0B6C">
        <w:rPr>
          <w:rFonts w:eastAsia="Arial"/>
          <w:kern w:val="1"/>
          <w:szCs w:val="28"/>
          <w:lang w:eastAsia="ar-SA"/>
        </w:rPr>
        <w:t xml:space="preserve"> </w:t>
      </w:r>
    </w:p>
    <w:p w:rsidR="00C556C5" w:rsidRPr="002D0B6C" w:rsidRDefault="00C556C5" w:rsidP="00834C3C">
      <w:pPr>
        <w:autoSpaceDE w:val="0"/>
        <w:spacing w:line="240" w:lineRule="exact"/>
        <w:jc w:val="both"/>
        <w:textAlignment w:val="baseline"/>
        <w:rPr>
          <w:rFonts w:eastAsia="Arial"/>
          <w:kern w:val="1"/>
          <w:szCs w:val="28"/>
          <w:lang w:eastAsia="ar-SA"/>
        </w:rPr>
      </w:pPr>
      <w:r w:rsidRPr="002D0B6C">
        <w:rPr>
          <w:rFonts w:eastAsia="Arial"/>
          <w:kern w:val="1"/>
          <w:szCs w:val="28"/>
          <w:lang w:eastAsia="ar-SA"/>
        </w:rPr>
        <w:t xml:space="preserve">Георгиевского </w:t>
      </w:r>
      <w:r w:rsidR="00F55D56" w:rsidRPr="002D0B6C">
        <w:rPr>
          <w:rFonts w:eastAsia="Arial"/>
          <w:kern w:val="1"/>
          <w:szCs w:val="28"/>
          <w:lang w:eastAsia="ar-SA"/>
        </w:rPr>
        <w:t>городского округа</w:t>
      </w:r>
    </w:p>
    <w:p w:rsidR="00B01729" w:rsidRPr="002D0B6C" w:rsidRDefault="00C556C5" w:rsidP="000C1D66">
      <w:pPr>
        <w:autoSpaceDE w:val="0"/>
        <w:spacing w:line="240" w:lineRule="exact"/>
        <w:jc w:val="both"/>
        <w:textAlignment w:val="baseline"/>
        <w:rPr>
          <w:szCs w:val="28"/>
        </w:rPr>
      </w:pPr>
      <w:r w:rsidRPr="002D0B6C">
        <w:rPr>
          <w:rFonts w:eastAsia="Arial"/>
          <w:kern w:val="1"/>
          <w:szCs w:val="28"/>
          <w:lang w:eastAsia="ar-SA"/>
        </w:rPr>
        <w:t xml:space="preserve">Ставропольского края                              </w:t>
      </w:r>
      <w:r w:rsidR="00A006E0" w:rsidRPr="002D0B6C">
        <w:rPr>
          <w:rFonts w:eastAsia="Arial"/>
          <w:kern w:val="1"/>
          <w:szCs w:val="28"/>
          <w:lang w:eastAsia="ar-SA"/>
        </w:rPr>
        <w:t xml:space="preserve">       </w:t>
      </w:r>
      <w:r w:rsidRPr="002D0B6C">
        <w:rPr>
          <w:rFonts w:eastAsia="Arial"/>
          <w:kern w:val="1"/>
          <w:szCs w:val="28"/>
          <w:lang w:eastAsia="ar-SA"/>
        </w:rPr>
        <w:t xml:space="preserve">                      </w:t>
      </w:r>
      <w:r w:rsidR="000C12DF" w:rsidRPr="002D0B6C">
        <w:rPr>
          <w:rFonts w:eastAsia="Arial"/>
          <w:kern w:val="1"/>
          <w:szCs w:val="28"/>
          <w:lang w:eastAsia="ar-SA"/>
        </w:rPr>
        <w:t xml:space="preserve"> </w:t>
      </w:r>
      <w:r w:rsidRPr="002D0B6C">
        <w:rPr>
          <w:rFonts w:eastAsia="Arial"/>
          <w:kern w:val="1"/>
          <w:szCs w:val="28"/>
          <w:lang w:eastAsia="ar-SA"/>
        </w:rPr>
        <w:t xml:space="preserve">       </w:t>
      </w:r>
      <w:r w:rsidR="008A5585" w:rsidRPr="002D0B6C">
        <w:rPr>
          <w:rFonts w:eastAsia="Arial"/>
          <w:kern w:val="1"/>
          <w:szCs w:val="28"/>
          <w:lang w:eastAsia="ar-SA"/>
        </w:rPr>
        <w:t xml:space="preserve">    </w:t>
      </w:r>
      <w:r w:rsidR="00FD7410" w:rsidRPr="002D0B6C">
        <w:rPr>
          <w:rFonts w:eastAsia="Arial"/>
          <w:kern w:val="1"/>
          <w:szCs w:val="28"/>
          <w:lang w:eastAsia="ar-SA"/>
        </w:rPr>
        <w:t xml:space="preserve">     </w:t>
      </w:r>
      <w:proofErr w:type="spellStart"/>
      <w:r w:rsidR="00B60D69" w:rsidRPr="002D0B6C">
        <w:rPr>
          <w:rFonts w:eastAsia="Arial"/>
          <w:kern w:val="1"/>
          <w:szCs w:val="28"/>
          <w:lang w:eastAsia="ar-SA"/>
        </w:rPr>
        <w:t>Ж.А.Донец</w:t>
      </w:r>
      <w:proofErr w:type="spellEnd"/>
    </w:p>
    <w:sectPr w:rsidR="00B01729" w:rsidRPr="002D0B6C" w:rsidSect="00A76CF0">
      <w:headerReference w:type="default" r:id="rId13"/>
      <w:pgSz w:w="11906" w:h="16838"/>
      <w:pgMar w:top="1418" w:right="567" w:bottom="1134" w:left="1985" w:header="680" w:footer="68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8B2" w:rsidRDefault="003428B2">
      <w:r>
        <w:separator/>
      </w:r>
    </w:p>
  </w:endnote>
  <w:endnote w:type="continuationSeparator" w:id="0">
    <w:p w:rsidR="003428B2" w:rsidRDefault="00342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8B2" w:rsidRDefault="003428B2">
      <w:r>
        <w:separator/>
      </w:r>
    </w:p>
  </w:footnote>
  <w:footnote w:type="continuationSeparator" w:id="0">
    <w:p w:rsidR="003428B2" w:rsidRDefault="003428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3069447"/>
      <w:docPartObj>
        <w:docPartGallery w:val="Page Numbers (Top of Page)"/>
        <w:docPartUnique/>
      </w:docPartObj>
    </w:sdtPr>
    <w:sdtEndPr/>
    <w:sdtContent>
      <w:p w:rsidR="00A006E0" w:rsidRDefault="00A006E0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CF0">
          <w:rPr>
            <w:noProof/>
          </w:rPr>
          <w:t>8</w:t>
        </w:r>
        <w:r>
          <w:fldChar w:fldCharType="end"/>
        </w:r>
      </w:p>
    </w:sdtContent>
  </w:sdt>
  <w:p w:rsidR="003428B2" w:rsidRPr="001C6D62" w:rsidRDefault="003428B2" w:rsidP="001C6D62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235"/>
        </w:tabs>
        <w:ind w:left="2235" w:hanging="150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2194"/>
        </w:tabs>
        <w:ind w:left="2194" w:hanging="1485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560"/>
        </w:tabs>
        <w:ind w:left="1560" w:hanging="870"/>
      </w:pPr>
    </w:lvl>
  </w:abstractNum>
  <w:abstractNum w:abstractNumId="5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."/>
      <w:lvlJc w:val="left"/>
      <w:pPr>
        <w:tabs>
          <w:tab w:val="num" w:pos="928"/>
        </w:tabs>
        <w:ind w:left="928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1E5713F3"/>
    <w:multiLevelType w:val="hybridMultilevel"/>
    <w:tmpl w:val="A15E22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2C90FFF"/>
    <w:multiLevelType w:val="hybridMultilevel"/>
    <w:tmpl w:val="8160CFDA"/>
    <w:lvl w:ilvl="0" w:tplc="C7BCEF2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32011FA"/>
    <w:multiLevelType w:val="hybridMultilevel"/>
    <w:tmpl w:val="F370B538"/>
    <w:lvl w:ilvl="0" w:tplc="20ACB3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defaultTableStyle w:val="a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D76"/>
    <w:rsid w:val="00001FB3"/>
    <w:rsid w:val="0000678A"/>
    <w:rsid w:val="00006C90"/>
    <w:rsid w:val="00021E12"/>
    <w:rsid w:val="00036B8C"/>
    <w:rsid w:val="00040102"/>
    <w:rsid w:val="00040C0F"/>
    <w:rsid w:val="00050F78"/>
    <w:rsid w:val="00073D07"/>
    <w:rsid w:val="00075AFA"/>
    <w:rsid w:val="000802A7"/>
    <w:rsid w:val="00096AA3"/>
    <w:rsid w:val="000A3B59"/>
    <w:rsid w:val="000B0F29"/>
    <w:rsid w:val="000B19D3"/>
    <w:rsid w:val="000B737C"/>
    <w:rsid w:val="000C12DF"/>
    <w:rsid w:val="000C1D66"/>
    <w:rsid w:val="000D0EA1"/>
    <w:rsid w:val="000D21F7"/>
    <w:rsid w:val="000D3DC8"/>
    <w:rsid w:val="000D4C4E"/>
    <w:rsid w:val="000D7932"/>
    <w:rsid w:val="000E66DF"/>
    <w:rsid w:val="00113FB5"/>
    <w:rsid w:val="00127157"/>
    <w:rsid w:val="00134CF7"/>
    <w:rsid w:val="001401AA"/>
    <w:rsid w:val="001506D0"/>
    <w:rsid w:val="001565FF"/>
    <w:rsid w:val="00167D47"/>
    <w:rsid w:val="00177B2C"/>
    <w:rsid w:val="00185435"/>
    <w:rsid w:val="0018747E"/>
    <w:rsid w:val="001A1ADA"/>
    <w:rsid w:val="001A47BA"/>
    <w:rsid w:val="001A7E96"/>
    <w:rsid w:val="001B5EFC"/>
    <w:rsid w:val="001B6646"/>
    <w:rsid w:val="001B6F6C"/>
    <w:rsid w:val="001C58BC"/>
    <w:rsid w:val="001C6D62"/>
    <w:rsid w:val="001D2A98"/>
    <w:rsid w:val="001D551E"/>
    <w:rsid w:val="001F16C6"/>
    <w:rsid w:val="001F1C52"/>
    <w:rsid w:val="001F25ED"/>
    <w:rsid w:val="00200294"/>
    <w:rsid w:val="002033E0"/>
    <w:rsid w:val="00207447"/>
    <w:rsid w:val="0021237F"/>
    <w:rsid w:val="00212FA0"/>
    <w:rsid w:val="00221A28"/>
    <w:rsid w:val="002274D7"/>
    <w:rsid w:val="00240FB4"/>
    <w:rsid w:val="00247B02"/>
    <w:rsid w:val="002515D2"/>
    <w:rsid w:val="002638C0"/>
    <w:rsid w:val="00266E59"/>
    <w:rsid w:val="00272003"/>
    <w:rsid w:val="00273454"/>
    <w:rsid w:val="002774A2"/>
    <w:rsid w:val="00281E04"/>
    <w:rsid w:val="002852C3"/>
    <w:rsid w:val="002A510E"/>
    <w:rsid w:val="002A66C9"/>
    <w:rsid w:val="002C0F82"/>
    <w:rsid w:val="002C3C1F"/>
    <w:rsid w:val="002D0B6C"/>
    <w:rsid w:val="002E01B6"/>
    <w:rsid w:val="002E4A3F"/>
    <w:rsid w:val="002E59F0"/>
    <w:rsid w:val="002F40F2"/>
    <w:rsid w:val="002F6781"/>
    <w:rsid w:val="003072E2"/>
    <w:rsid w:val="00315C40"/>
    <w:rsid w:val="00316809"/>
    <w:rsid w:val="00322A70"/>
    <w:rsid w:val="00323783"/>
    <w:rsid w:val="003428B2"/>
    <w:rsid w:val="0034462D"/>
    <w:rsid w:val="003519A5"/>
    <w:rsid w:val="00353FC1"/>
    <w:rsid w:val="00355CBB"/>
    <w:rsid w:val="003600B1"/>
    <w:rsid w:val="00362357"/>
    <w:rsid w:val="0036498C"/>
    <w:rsid w:val="0038565C"/>
    <w:rsid w:val="003B2B43"/>
    <w:rsid w:val="003C0937"/>
    <w:rsid w:val="003C4B61"/>
    <w:rsid w:val="003D3721"/>
    <w:rsid w:val="003D3A57"/>
    <w:rsid w:val="003D69C2"/>
    <w:rsid w:val="003F3386"/>
    <w:rsid w:val="004010FA"/>
    <w:rsid w:val="00401899"/>
    <w:rsid w:val="00406FB3"/>
    <w:rsid w:val="00416D32"/>
    <w:rsid w:val="00420F76"/>
    <w:rsid w:val="0042281F"/>
    <w:rsid w:val="00422CB7"/>
    <w:rsid w:val="004265B9"/>
    <w:rsid w:val="00431D39"/>
    <w:rsid w:val="0043319B"/>
    <w:rsid w:val="0043410D"/>
    <w:rsid w:val="0043794C"/>
    <w:rsid w:val="004611F0"/>
    <w:rsid w:val="00463F67"/>
    <w:rsid w:val="004760AD"/>
    <w:rsid w:val="00476558"/>
    <w:rsid w:val="004870F6"/>
    <w:rsid w:val="0049415F"/>
    <w:rsid w:val="004B28C2"/>
    <w:rsid w:val="004C370D"/>
    <w:rsid w:val="004C3BB0"/>
    <w:rsid w:val="004D2BFB"/>
    <w:rsid w:val="004D4097"/>
    <w:rsid w:val="004E1D2F"/>
    <w:rsid w:val="004E361A"/>
    <w:rsid w:val="004E6CD3"/>
    <w:rsid w:val="005213C9"/>
    <w:rsid w:val="00524379"/>
    <w:rsid w:val="005279EF"/>
    <w:rsid w:val="005436E5"/>
    <w:rsid w:val="00550FB9"/>
    <w:rsid w:val="00574534"/>
    <w:rsid w:val="00574F49"/>
    <w:rsid w:val="00585123"/>
    <w:rsid w:val="005935F8"/>
    <w:rsid w:val="005A04D1"/>
    <w:rsid w:val="005A1BED"/>
    <w:rsid w:val="005B1B83"/>
    <w:rsid w:val="005B217B"/>
    <w:rsid w:val="005C08EE"/>
    <w:rsid w:val="005D4CC8"/>
    <w:rsid w:val="005F619C"/>
    <w:rsid w:val="005F7D46"/>
    <w:rsid w:val="00613BA7"/>
    <w:rsid w:val="00617719"/>
    <w:rsid w:val="00620A21"/>
    <w:rsid w:val="00621389"/>
    <w:rsid w:val="006248D4"/>
    <w:rsid w:val="006354E8"/>
    <w:rsid w:val="0063693A"/>
    <w:rsid w:val="006521B8"/>
    <w:rsid w:val="0065340E"/>
    <w:rsid w:val="00661CF3"/>
    <w:rsid w:val="0066360C"/>
    <w:rsid w:val="006721D5"/>
    <w:rsid w:val="0067526B"/>
    <w:rsid w:val="00681FAB"/>
    <w:rsid w:val="006952A0"/>
    <w:rsid w:val="006A3D11"/>
    <w:rsid w:val="006A6E84"/>
    <w:rsid w:val="006B329F"/>
    <w:rsid w:val="006B7D64"/>
    <w:rsid w:val="006C0527"/>
    <w:rsid w:val="006C0D76"/>
    <w:rsid w:val="006C11D8"/>
    <w:rsid w:val="006C3DBB"/>
    <w:rsid w:val="006D1DCE"/>
    <w:rsid w:val="006D5EC2"/>
    <w:rsid w:val="006D6B39"/>
    <w:rsid w:val="006E52C0"/>
    <w:rsid w:val="006F55CA"/>
    <w:rsid w:val="007108AB"/>
    <w:rsid w:val="00717806"/>
    <w:rsid w:val="00725073"/>
    <w:rsid w:val="00734E37"/>
    <w:rsid w:val="00740901"/>
    <w:rsid w:val="0074118B"/>
    <w:rsid w:val="00742888"/>
    <w:rsid w:val="00742E15"/>
    <w:rsid w:val="007547BC"/>
    <w:rsid w:val="00770D87"/>
    <w:rsid w:val="007825AD"/>
    <w:rsid w:val="007863BA"/>
    <w:rsid w:val="007866D7"/>
    <w:rsid w:val="007A6287"/>
    <w:rsid w:val="007D555D"/>
    <w:rsid w:val="007D6023"/>
    <w:rsid w:val="007E079E"/>
    <w:rsid w:val="007F02FB"/>
    <w:rsid w:val="00805039"/>
    <w:rsid w:val="008065D0"/>
    <w:rsid w:val="00813B52"/>
    <w:rsid w:val="00834C3C"/>
    <w:rsid w:val="0083597E"/>
    <w:rsid w:val="008362EB"/>
    <w:rsid w:val="00864F83"/>
    <w:rsid w:val="00867FEE"/>
    <w:rsid w:val="008706D5"/>
    <w:rsid w:val="00871413"/>
    <w:rsid w:val="00873CF9"/>
    <w:rsid w:val="00875D32"/>
    <w:rsid w:val="00892EA9"/>
    <w:rsid w:val="00895A61"/>
    <w:rsid w:val="008A0EA9"/>
    <w:rsid w:val="008A2269"/>
    <w:rsid w:val="008A3F83"/>
    <w:rsid w:val="008A5585"/>
    <w:rsid w:val="008B2C73"/>
    <w:rsid w:val="008B2EBA"/>
    <w:rsid w:val="008B3D76"/>
    <w:rsid w:val="008C5731"/>
    <w:rsid w:val="008C5806"/>
    <w:rsid w:val="008C71CB"/>
    <w:rsid w:val="008D25E1"/>
    <w:rsid w:val="008D699C"/>
    <w:rsid w:val="008E1C41"/>
    <w:rsid w:val="008E6880"/>
    <w:rsid w:val="008F3E06"/>
    <w:rsid w:val="008F600C"/>
    <w:rsid w:val="00903430"/>
    <w:rsid w:val="00917709"/>
    <w:rsid w:val="009210C2"/>
    <w:rsid w:val="009241DB"/>
    <w:rsid w:val="00932FC5"/>
    <w:rsid w:val="00933506"/>
    <w:rsid w:val="00933C37"/>
    <w:rsid w:val="009441AD"/>
    <w:rsid w:val="009565EA"/>
    <w:rsid w:val="0095796C"/>
    <w:rsid w:val="00970C72"/>
    <w:rsid w:val="00982380"/>
    <w:rsid w:val="009835B7"/>
    <w:rsid w:val="00986C7E"/>
    <w:rsid w:val="00990B65"/>
    <w:rsid w:val="009979A5"/>
    <w:rsid w:val="009A04BB"/>
    <w:rsid w:val="009B0599"/>
    <w:rsid w:val="009E6051"/>
    <w:rsid w:val="009E7EA0"/>
    <w:rsid w:val="00A006E0"/>
    <w:rsid w:val="00A0693B"/>
    <w:rsid w:val="00A10388"/>
    <w:rsid w:val="00A10BDA"/>
    <w:rsid w:val="00A15D94"/>
    <w:rsid w:val="00A3185C"/>
    <w:rsid w:val="00A3425B"/>
    <w:rsid w:val="00A4271B"/>
    <w:rsid w:val="00A52A41"/>
    <w:rsid w:val="00A55100"/>
    <w:rsid w:val="00A5635A"/>
    <w:rsid w:val="00A57487"/>
    <w:rsid w:val="00A606B2"/>
    <w:rsid w:val="00A65A72"/>
    <w:rsid w:val="00A67FB2"/>
    <w:rsid w:val="00A70179"/>
    <w:rsid w:val="00A75D41"/>
    <w:rsid w:val="00A76CF0"/>
    <w:rsid w:val="00A84671"/>
    <w:rsid w:val="00AB26E7"/>
    <w:rsid w:val="00AB7C4E"/>
    <w:rsid w:val="00AC2062"/>
    <w:rsid w:val="00AC5219"/>
    <w:rsid w:val="00AD1A1B"/>
    <w:rsid w:val="00AD4F2C"/>
    <w:rsid w:val="00AD5118"/>
    <w:rsid w:val="00AD53AE"/>
    <w:rsid w:val="00AE1875"/>
    <w:rsid w:val="00AF2E68"/>
    <w:rsid w:val="00AF3915"/>
    <w:rsid w:val="00AF41C1"/>
    <w:rsid w:val="00B01274"/>
    <w:rsid w:val="00B01729"/>
    <w:rsid w:val="00B01F99"/>
    <w:rsid w:val="00B02925"/>
    <w:rsid w:val="00B03BD0"/>
    <w:rsid w:val="00B22C63"/>
    <w:rsid w:val="00B257E1"/>
    <w:rsid w:val="00B26198"/>
    <w:rsid w:val="00B26DD3"/>
    <w:rsid w:val="00B31FD3"/>
    <w:rsid w:val="00B35F47"/>
    <w:rsid w:val="00B505F7"/>
    <w:rsid w:val="00B52EFC"/>
    <w:rsid w:val="00B56418"/>
    <w:rsid w:val="00B60D69"/>
    <w:rsid w:val="00B63B2D"/>
    <w:rsid w:val="00B744EE"/>
    <w:rsid w:val="00B75911"/>
    <w:rsid w:val="00B77CF6"/>
    <w:rsid w:val="00B80D66"/>
    <w:rsid w:val="00B82936"/>
    <w:rsid w:val="00B931F5"/>
    <w:rsid w:val="00B93DE5"/>
    <w:rsid w:val="00BA66FC"/>
    <w:rsid w:val="00BC0719"/>
    <w:rsid w:val="00BD3C7B"/>
    <w:rsid w:val="00BD44E2"/>
    <w:rsid w:val="00BE4152"/>
    <w:rsid w:val="00BF60DA"/>
    <w:rsid w:val="00C1681C"/>
    <w:rsid w:val="00C21064"/>
    <w:rsid w:val="00C23DB7"/>
    <w:rsid w:val="00C3262A"/>
    <w:rsid w:val="00C41834"/>
    <w:rsid w:val="00C54AAB"/>
    <w:rsid w:val="00C556C5"/>
    <w:rsid w:val="00C7419E"/>
    <w:rsid w:val="00C75752"/>
    <w:rsid w:val="00C80AF1"/>
    <w:rsid w:val="00C85899"/>
    <w:rsid w:val="00C92EA2"/>
    <w:rsid w:val="00C9779F"/>
    <w:rsid w:val="00CB1CE8"/>
    <w:rsid w:val="00CB4B1E"/>
    <w:rsid w:val="00CC1E7C"/>
    <w:rsid w:val="00CD057A"/>
    <w:rsid w:val="00CD159D"/>
    <w:rsid w:val="00CD1A5A"/>
    <w:rsid w:val="00CD4397"/>
    <w:rsid w:val="00CE0842"/>
    <w:rsid w:val="00D275AD"/>
    <w:rsid w:val="00D317A7"/>
    <w:rsid w:val="00D319B8"/>
    <w:rsid w:val="00D4463E"/>
    <w:rsid w:val="00D654AA"/>
    <w:rsid w:val="00D82329"/>
    <w:rsid w:val="00D85ABE"/>
    <w:rsid w:val="00DA1EF5"/>
    <w:rsid w:val="00DB3EDE"/>
    <w:rsid w:val="00DD01DD"/>
    <w:rsid w:val="00DD316F"/>
    <w:rsid w:val="00DE0974"/>
    <w:rsid w:val="00DE6760"/>
    <w:rsid w:val="00E010E5"/>
    <w:rsid w:val="00E1150E"/>
    <w:rsid w:val="00E138FA"/>
    <w:rsid w:val="00E23373"/>
    <w:rsid w:val="00E3601C"/>
    <w:rsid w:val="00E470DD"/>
    <w:rsid w:val="00E56622"/>
    <w:rsid w:val="00E71F66"/>
    <w:rsid w:val="00E81D1A"/>
    <w:rsid w:val="00E84D69"/>
    <w:rsid w:val="00E916C7"/>
    <w:rsid w:val="00E945A5"/>
    <w:rsid w:val="00E95A48"/>
    <w:rsid w:val="00EA07A3"/>
    <w:rsid w:val="00EA1AFF"/>
    <w:rsid w:val="00EB6E4A"/>
    <w:rsid w:val="00EC6F2C"/>
    <w:rsid w:val="00EE5BC4"/>
    <w:rsid w:val="00F01BB9"/>
    <w:rsid w:val="00F220E6"/>
    <w:rsid w:val="00F23CED"/>
    <w:rsid w:val="00F274DA"/>
    <w:rsid w:val="00F37C2F"/>
    <w:rsid w:val="00F55D56"/>
    <w:rsid w:val="00F5633F"/>
    <w:rsid w:val="00F71618"/>
    <w:rsid w:val="00F82BEA"/>
    <w:rsid w:val="00F95641"/>
    <w:rsid w:val="00F96B61"/>
    <w:rsid w:val="00FA1321"/>
    <w:rsid w:val="00FC2ACF"/>
    <w:rsid w:val="00FD108C"/>
    <w:rsid w:val="00FD5D17"/>
    <w:rsid w:val="00FD7410"/>
    <w:rsid w:val="00FE0C37"/>
    <w:rsid w:val="00FE2195"/>
    <w:rsid w:val="00FE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35" w:unhideWhenUsed="0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D32"/>
    <w:rPr>
      <w:sz w:val="28"/>
      <w:lang w:eastAsia="zh-CN"/>
    </w:rPr>
  </w:style>
  <w:style w:type="paragraph" w:styleId="1">
    <w:name w:val="heading 1"/>
    <w:basedOn w:val="a"/>
    <w:next w:val="a"/>
    <w:qFormat/>
    <w:rsid w:val="00875D32"/>
    <w:pPr>
      <w:keepNext/>
      <w:tabs>
        <w:tab w:val="num" w:pos="131"/>
      </w:tabs>
      <w:outlineLvl w:val="0"/>
    </w:pPr>
  </w:style>
  <w:style w:type="paragraph" w:styleId="2">
    <w:name w:val="heading 2"/>
    <w:basedOn w:val="a"/>
    <w:next w:val="a"/>
    <w:qFormat/>
    <w:rsid w:val="00875D32"/>
    <w:pPr>
      <w:keepNext/>
      <w:tabs>
        <w:tab w:val="num" w:pos="131"/>
      </w:tabs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75D32"/>
    <w:pPr>
      <w:keepNext/>
      <w:tabs>
        <w:tab w:val="num" w:pos="131"/>
      </w:tabs>
      <w:ind w:left="720"/>
      <w:jc w:val="right"/>
      <w:outlineLvl w:val="2"/>
    </w:pPr>
    <w:rPr>
      <w:b/>
      <w:sz w:val="24"/>
      <w:szCs w:val="24"/>
    </w:rPr>
  </w:style>
  <w:style w:type="paragraph" w:styleId="4">
    <w:name w:val="heading 4"/>
    <w:basedOn w:val="a"/>
    <w:next w:val="a"/>
    <w:qFormat/>
    <w:rsid w:val="00875D32"/>
    <w:pPr>
      <w:keepNext/>
      <w:tabs>
        <w:tab w:val="left" w:pos="0"/>
        <w:tab w:val="num" w:pos="131"/>
      </w:tabs>
      <w:jc w:val="center"/>
      <w:outlineLvl w:val="3"/>
    </w:pPr>
    <w:rPr>
      <w:b/>
      <w:bCs/>
      <w:szCs w:val="40"/>
    </w:rPr>
  </w:style>
  <w:style w:type="paragraph" w:styleId="5">
    <w:name w:val="heading 5"/>
    <w:basedOn w:val="a"/>
    <w:next w:val="a"/>
    <w:qFormat/>
    <w:rsid w:val="00875D32"/>
    <w:pPr>
      <w:keepNext/>
      <w:tabs>
        <w:tab w:val="left" w:pos="0"/>
        <w:tab w:val="num" w:pos="131"/>
      </w:tabs>
      <w:ind w:left="720"/>
      <w:jc w:val="both"/>
      <w:outlineLvl w:val="4"/>
    </w:pPr>
    <w:rPr>
      <w:b/>
      <w:bCs/>
      <w:szCs w:val="40"/>
    </w:rPr>
  </w:style>
  <w:style w:type="paragraph" w:styleId="6">
    <w:name w:val="heading 6"/>
    <w:basedOn w:val="a0"/>
    <w:next w:val="Textbody"/>
    <w:link w:val="60"/>
    <w:qFormat/>
    <w:rsid w:val="008A5585"/>
    <w:pPr>
      <w:tabs>
        <w:tab w:val="num" w:pos="131"/>
        <w:tab w:val="left" w:pos="1152"/>
      </w:tabs>
      <w:ind w:left="131"/>
      <w:outlineLvl w:val="5"/>
    </w:pPr>
    <w:rPr>
      <w:b/>
      <w:bCs/>
      <w:sz w:val="21"/>
      <w:szCs w:val="21"/>
    </w:rPr>
  </w:style>
  <w:style w:type="paragraph" w:styleId="8">
    <w:name w:val="heading 8"/>
    <w:basedOn w:val="a"/>
    <w:next w:val="a"/>
    <w:qFormat/>
    <w:rsid w:val="00875D32"/>
    <w:pPr>
      <w:keepNext/>
      <w:tabs>
        <w:tab w:val="num" w:pos="131"/>
      </w:tabs>
      <w:ind w:left="350"/>
      <w:jc w:val="center"/>
      <w:outlineLvl w:val="7"/>
    </w:pPr>
    <w:rPr>
      <w:b/>
      <w:bCs/>
      <w:szCs w:val="40"/>
    </w:rPr>
  </w:style>
  <w:style w:type="paragraph" w:styleId="9">
    <w:name w:val="heading 9"/>
    <w:basedOn w:val="a"/>
    <w:next w:val="a"/>
    <w:qFormat/>
    <w:rsid w:val="00875D32"/>
    <w:pPr>
      <w:keepNext/>
      <w:shd w:val="clear" w:color="auto" w:fill="FFFFFF"/>
      <w:tabs>
        <w:tab w:val="num" w:pos="131"/>
      </w:tabs>
      <w:ind w:left="720"/>
      <w:jc w:val="both"/>
      <w:outlineLvl w:val="8"/>
    </w:pPr>
    <w:rPr>
      <w:shd w:val="clear" w:color="auto" w:fill="FFFFF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875D32"/>
  </w:style>
  <w:style w:type="character" w:customStyle="1" w:styleId="WW8Num2z0">
    <w:name w:val="WW8Num2z0"/>
    <w:rsid w:val="00875D32"/>
    <w:rPr>
      <w:rFonts w:ascii="Times New Roman" w:hAnsi="Times New Roman" w:cs="Times New Roman"/>
    </w:rPr>
  </w:style>
  <w:style w:type="character" w:customStyle="1" w:styleId="WW8Num3z0">
    <w:name w:val="WW8Num3z0"/>
    <w:rsid w:val="00875D32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875D32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875D32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875D32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875D32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875D32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875D32"/>
    <w:rPr>
      <w:rFonts w:ascii="Symbol" w:hAnsi="Symbol" w:cs="StarSymbol"/>
      <w:sz w:val="18"/>
      <w:szCs w:val="18"/>
    </w:rPr>
  </w:style>
  <w:style w:type="character" w:customStyle="1" w:styleId="WW8Num10z0">
    <w:name w:val="WW8Num10z0"/>
    <w:rsid w:val="00875D32"/>
    <w:rPr>
      <w:rFonts w:ascii="Symbol" w:hAnsi="Symbol" w:cs="StarSymbol"/>
      <w:sz w:val="18"/>
      <w:szCs w:val="18"/>
    </w:rPr>
  </w:style>
  <w:style w:type="character" w:customStyle="1" w:styleId="WW8Num11z0">
    <w:name w:val="WW8Num11z0"/>
    <w:rsid w:val="00875D32"/>
    <w:rPr>
      <w:rFonts w:ascii="Symbol" w:hAnsi="Symbol" w:cs="StarSymbol"/>
      <w:sz w:val="18"/>
      <w:szCs w:val="18"/>
    </w:rPr>
  </w:style>
  <w:style w:type="character" w:customStyle="1" w:styleId="WW8Num12z0">
    <w:name w:val="WW8Num12z0"/>
    <w:rsid w:val="00875D32"/>
    <w:rPr>
      <w:rFonts w:ascii="Symbol" w:hAnsi="Symbol" w:cs="StarSymbol"/>
      <w:sz w:val="18"/>
      <w:szCs w:val="18"/>
    </w:rPr>
  </w:style>
  <w:style w:type="character" w:customStyle="1" w:styleId="WW8Num13z0">
    <w:name w:val="WW8Num13z0"/>
    <w:rsid w:val="00875D32"/>
    <w:rPr>
      <w:rFonts w:ascii="Symbol" w:hAnsi="Symbol" w:cs="StarSymbol"/>
      <w:sz w:val="18"/>
      <w:szCs w:val="18"/>
    </w:rPr>
  </w:style>
  <w:style w:type="character" w:customStyle="1" w:styleId="20">
    <w:name w:val="Основной шрифт абзаца2"/>
    <w:rsid w:val="00875D32"/>
  </w:style>
  <w:style w:type="character" w:customStyle="1" w:styleId="WW8Num14z0">
    <w:name w:val="WW8Num14z0"/>
    <w:rsid w:val="00875D32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875D32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875D32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rsid w:val="00875D32"/>
  </w:style>
  <w:style w:type="character" w:customStyle="1" w:styleId="WW-Absatz-Standardschriftart1">
    <w:name w:val="WW-Absatz-Standardschriftart1"/>
    <w:rsid w:val="00875D32"/>
  </w:style>
  <w:style w:type="character" w:customStyle="1" w:styleId="WW-Absatz-Standardschriftart11">
    <w:name w:val="WW-Absatz-Standardschriftart11"/>
    <w:rsid w:val="00875D32"/>
  </w:style>
  <w:style w:type="character" w:customStyle="1" w:styleId="WW-Absatz-Standardschriftart111">
    <w:name w:val="WW-Absatz-Standardschriftart111"/>
    <w:rsid w:val="00875D32"/>
  </w:style>
  <w:style w:type="character" w:customStyle="1" w:styleId="WW-Absatz-Standardschriftart1111">
    <w:name w:val="WW-Absatz-Standardschriftart1111"/>
    <w:rsid w:val="00875D32"/>
  </w:style>
  <w:style w:type="character" w:customStyle="1" w:styleId="WW-Absatz-Standardschriftart11111">
    <w:name w:val="WW-Absatz-Standardschriftart11111"/>
    <w:rsid w:val="00875D32"/>
  </w:style>
  <w:style w:type="character" w:customStyle="1" w:styleId="WW-Absatz-Standardschriftart111111">
    <w:name w:val="WW-Absatz-Standardschriftart111111"/>
    <w:rsid w:val="00875D32"/>
  </w:style>
  <w:style w:type="character" w:customStyle="1" w:styleId="WW-Absatz-Standardschriftart1111111">
    <w:name w:val="WW-Absatz-Standardschriftart1111111"/>
    <w:rsid w:val="00875D32"/>
  </w:style>
  <w:style w:type="character" w:customStyle="1" w:styleId="WW-Absatz-Standardschriftart11111111">
    <w:name w:val="WW-Absatz-Standardschriftart11111111"/>
    <w:rsid w:val="00875D32"/>
  </w:style>
  <w:style w:type="character" w:customStyle="1" w:styleId="WW-Absatz-Standardschriftart111111111">
    <w:name w:val="WW-Absatz-Standardschriftart111111111"/>
    <w:rsid w:val="00875D32"/>
  </w:style>
  <w:style w:type="character" w:customStyle="1" w:styleId="WW-Absatz-Standardschriftart1111111111">
    <w:name w:val="WW-Absatz-Standardschriftart1111111111"/>
    <w:rsid w:val="00875D32"/>
  </w:style>
  <w:style w:type="character" w:customStyle="1" w:styleId="WW-Absatz-Standardschriftart11111111111">
    <w:name w:val="WW-Absatz-Standardschriftart11111111111"/>
    <w:rsid w:val="00875D32"/>
  </w:style>
  <w:style w:type="character" w:customStyle="1" w:styleId="WW-Absatz-Standardschriftart111111111111">
    <w:name w:val="WW-Absatz-Standardschriftart111111111111"/>
    <w:rsid w:val="00875D32"/>
  </w:style>
  <w:style w:type="character" w:customStyle="1" w:styleId="WW-Absatz-Standardschriftart1111111111111">
    <w:name w:val="WW-Absatz-Standardschriftart1111111111111"/>
    <w:rsid w:val="00875D32"/>
  </w:style>
  <w:style w:type="character" w:customStyle="1" w:styleId="WW-Absatz-Standardschriftart11111111111111">
    <w:name w:val="WW-Absatz-Standardschriftart11111111111111"/>
    <w:rsid w:val="00875D32"/>
  </w:style>
  <w:style w:type="character" w:customStyle="1" w:styleId="WW8Num1z0">
    <w:name w:val="WW8Num1z0"/>
    <w:rsid w:val="00875D32"/>
    <w:rPr>
      <w:sz w:val="28"/>
    </w:rPr>
  </w:style>
  <w:style w:type="character" w:customStyle="1" w:styleId="WW8Num2z1">
    <w:name w:val="WW8Num2z1"/>
    <w:rsid w:val="00875D32"/>
    <w:rPr>
      <w:rFonts w:ascii="Courier New" w:hAnsi="Courier New" w:cs="Courier New"/>
    </w:rPr>
  </w:style>
  <w:style w:type="character" w:customStyle="1" w:styleId="WW8Num2z2">
    <w:name w:val="WW8Num2z2"/>
    <w:rsid w:val="00875D32"/>
    <w:rPr>
      <w:rFonts w:ascii="Wingdings" w:hAnsi="Wingdings" w:cs="Wingdings"/>
    </w:rPr>
  </w:style>
  <w:style w:type="character" w:customStyle="1" w:styleId="WW8Num2z3">
    <w:name w:val="WW8Num2z3"/>
    <w:rsid w:val="00875D32"/>
    <w:rPr>
      <w:rFonts w:ascii="Symbol" w:hAnsi="Symbol" w:cs="Symbol"/>
    </w:rPr>
  </w:style>
  <w:style w:type="character" w:customStyle="1" w:styleId="10">
    <w:name w:val="Основной шрифт абзаца1"/>
    <w:rsid w:val="00875D32"/>
  </w:style>
  <w:style w:type="character" w:customStyle="1" w:styleId="a4">
    <w:name w:val="Символ сноски"/>
    <w:rsid w:val="00875D32"/>
    <w:rPr>
      <w:vertAlign w:val="superscript"/>
    </w:rPr>
  </w:style>
  <w:style w:type="character" w:styleId="a5">
    <w:name w:val="Hyperlink"/>
    <w:rsid w:val="00875D32"/>
    <w:rPr>
      <w:color w:val="0000FF"/>
      <w:u w:val="single"/>
    </w:rPr>
  </w:style>
  <w:style w:type="character" w:styleId="a6">
    <w:name w:val="page number"/>
    <w:basedOn w:val="10"/>
    <w:rsid w:val="00875D32"/>
  </w:style>
  <w:style w:type="character" w:styleId="a7">
    <w:name w:val="FollowedHyperlink"/>
    <w:rsid w:val="00875D32"/>
    <w:rPr>
      <w:color w:val="800080"/>
      <w:u w:val="single"/>
    </w:rPr>
  </w:style>
  <w:style w:type="character" w:customStyle="1" w:styleId="11">
    <w:name w:val="Знак сноски1"/>
    <w:rsid w:val="00875D32"/>
    <w:rPr>
      <w:vertAlign w:val="superscript"/>
    </w:rPr>
  </w:style>
  <w:style w:type="character" w:customStyle="1" w:styleId="a8">
    <w:name w:val="Символы концевой сноски"/>
    <w:rsid w:val="00875D32"/>
    <w:rPr>
      <w:vertAlign w:val="superscript"/>
    </w:rPr>
  </w:style>
  <w:style w:type="character" w:customStyle="1" w:styleId="WW-">
    <w:name w:val="WW-Символы концевой сноски"/>
    <w:rsid w:val="00875D32"/>
  </w:style>
  <w:style w:type="character" w:customStyle="1" w:styleId="a9">
    <w:name w:val="Символ нумерации"/>
    <w:rsid w:val="00875D32"/>
  </w:style>
  <w:style w:type="character" w:customStyle="1" w:styleId="aa">
    <w:name w:val="Маркеры списка"/>
    <w:rsid w:val="00875D32"/>
    <w:rPr>
      <w:rFonts w:ascii="StarSymbol" w:eastAsia="StarSymbol" w:hAnsi="StarSymbol" w:cs="StarSymbol"/>
      <w:sz w:val="18"/>
      <w:szCs w:val="18"/>
    </w:rPr>
  </w:style>
  <w:style w:type="character" w:customStyle="1" w:styleId="12">
    <w:name w:val="Знак концевой сноски1"/>
    <w:rsid w:val="00875D32"/>
    <w:rPr>
      <w:vertAlign w:val="superscript"/>
    </w:rPr>
  </w:style>
  <w:style w:type="character" w:customStyle="1" w:styleId="ab">
    <w:name w:val="Верхний колонтитул Знак"/>
    <w:uiPriority w:val="99"/>
    <w:rsid w:val="00875D32"/>
    <w:rPr>
      <w:sz w:val="28"/>
      <w:szCs w:val="24"/>
    </w:rPr>
  </w:style>
  <w:style w:type="character" w:styleId="ac">
    <w:name w:val="footnote reference"/>
    <w:rsid w:val="00875D32"/>
    <w:rPr>
      <w:vertAlign w:val="superscript"/>
    </w:rPr>
  </w:style>
  <w:style w:type="character" w:styleId="ad">
    <w:name w:val="endnote reference"/>
    <w:rsid w:val="00875D32"/>
    <w:rPr>
      <w:vertAlign w:val="superscript"/>
    </w:rPr>
  </w:style>
  <w:style w:type="character" w:customStyle="1" w:styleId="30">
    <w:name w:val="Основной шрифт абзаца3"/>
    <w:rsid w:val="00875D32"/>
  </w:style>
  <w:style w:type="character" w:customStyle="1" w:styleId="ae">
    <w:name w:val="Гипертекстовая ссылка"/>
    <w:uiPriority w:val="99"/>
    <w:rsid w:val="00875D32"/>
    <w:rPr>
      <w:rFonts w:cs="Times New Roman"/>
      <w:color w:val="106BBE"/>
    </w:rPr>
  </w:style>
  <w:style w:type="character" w:customStyle="1" w:styleId="21">
    <w:name w:val="Знак сноски2"/>
    <w:rsid w:val="00875D32"/>
    <w:rPr>
      <w:rFonts w:cs="Times New Roman"/>
      <w:vertAlign w:val="superscript"/>
    </w:rPr>
  </w:style>
  <w:style w:type="paragraph" w:customStyle="1" w:styleId="af">
    <w:name w:val="Заголовок"/>
    <w:basedOn w:val="a"/>
    <w:next w:val="af0"/>
    <w:rsid w:val="00875D32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f0">
    <w:name w:val="Body Text"/>
    <w:basedOn w:val="a"/>
    <w:rsid w:val="00875D32"/>
    <w:pPr>
      <w:jc w:val="both"/>
    </w:pPr>
  </w:style>
  <w:style w:type="paragraph" w:styleId="af1">
    <w:name w:val="List"/>
    <w:basedOn w:val="af0"/>
    <w:rsid w:val="00875D32"/>
    <w:rPr>
      <w:rFonts w:cs="Tahoma"/>
      <w:sz w:val="24"/>
    </w:rPr>
  </w:style>
  <w:style w:type="paragraph" w:styleId="af2">
    <w:name w:val="caption"/>
    <w:basedOn w:val="a"/>
    <w:qFormat/>
    <w:rsid w:val="00875D3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"/>
    <w:basedOn w:val="a"/>
    <w:rsid w:val="00875D32"/>
    <w:pPr>
      <w:suppressLineNumbers/>
    </w:pPr>
  </w:style>
  <w:style w:type="paragraph" w:customStyle="1" w:styleId="13">
    <w:name w:val="Название1"/>
    <w:basedOn w:val="a"/>
    <w:rsid w:val="00875D3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875D32"/>
    <w:pPr>
      <w:suppressLineNumbers/>
    </w:pPr>
    <w:rPr>
      <w:rFonts w:cs="Tahoma"/>
      <w:sz w:val="24"/>
    </w:rPr>
  </w:style>
  <w:style w:type="paragraph" w:styleId="af3">
    <w:name w:val="Body Text Indent"/>
    <w:basedOn w:val="a"/>
    <w:rsid w:val="00875D32"/>
    <w:pPr>
      <w:ind w:left="5040"/>
    </w:pPr>
  </w:style>
  <w:style w:type="paragraph" w:customStyle="1" w:styleId="210">
    <w:name w:val="Основной текст с отступом 21"/>
    <w:basedOn w:val="a"/>
    <w:rsid w:val="00875D32"/>
    <w:pPr>
      <w:ind w:firstLine="851"/>
    </w:pPr>
  </w:style>
  <w:style w:type="paragraph" w:customStyle="1" w:styleId="ConsPlusNormal">
    <w:name w:val="ConsPlusNormal"/>
    <w:rsid w:val="00875D3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Normal">
    <w:name w:val="ConsNormal"/>
    <w:rsid w:val="00875D3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15">
    <w:name w:val="toc 1"/>
    <w:basedOn w:val="a"/>
    <w:next w:val="a"/>
    <w:rsid w:val="00875D32"/>
    <w:pPr>
      <w:tabs>
        <w:tab w:val="right" w:leader="dot" w:pos="9360"/>
      </w:tabs>
      <w:ind w:left="125"/>
      <w:jc w:val="both"/>
    </w:pPr>
    <w:rPr>
      <w:b/>
      <w:sz w:val="26"/>
      <w:szCs w:val="26"/>
      <w:lang w:val="en-US"/>
    </w:rPr>
  </w:style>
  <w:style w:type="paragraph" w:styleId="af4">
    <w:name w:val="footer"/>
    <w:basedOn w:val="a"/>
    <w:link w:val="af5"/>
    <w:rsid w:val="00875D32"/>
    <w:pPr>
      <w:tabs>
        <w:tab w:val="center" w:pos="4677"/>
        <w:tab w:val="right" w:pos="9355"/>
      </w:tabs>
      <w:ind w:left="125"/>
      <w:jc w:val="both"/>
    </w:pPr>
    <w:rPr>
      <w:sz w:val="16"/>
      <w:szCs w:val="24"/>
    </w:rPr>
  </w:style>
  <w:style w:type="paragraph" w:styleId="af6">
    <w:name w:val="footnote text"/>
    <w:basedOn w:val="a"/>
    <w:link w:val="af7"/>
    <w:rsid w:val="00875D32"/>
    <w:pPr>
      <w:ind w:left="125"/>
      <w:jc w:val="both"/>
    </w:pPr>
    <w:rPr>
      <w:sz w:val="20"/>
    </w:rPr>
  </w:style>
  <w:style w:type="paragraph" w:styleId="af8">
    <w:name w:val="header"/>
    <w:basedOn w:val="a"/>
    <w:uiPriority w:val="99"/>
    <w:rsid w:val="00875D32"/>
    <w:pPr>
      <w:tabs>
        <w:tab w:val="center" w:pos="4677"/>
        <w:tab w:val="right" w:pos="9355"/>
      </w:tabs>
      <w:ind w:left="125"/>
      <w:jc w:val="both"/>
    </w:pPr>
    <w:rPr>
      <w:szCs w:val="24"/>
    </w:rPr>
  </w:style>
  <w:style w:type="paragraph" w:customStyle="1" w:styleId="31">
    <w:name w:val="Основной текст с отступом 31"/>
    <w:basedOn w:val="a"/>
    <w:rsid w:val="00875D32"/>
    <w:pPr>
      <w:ind w:left="83" w:firstLine="720"/>
      <w:jc w:val="both"/>
    </w:pPr>
    <w:rPr>
      <w:szCs w:val="40"/>
    </w:rPr>
  </w:style>
  <w:style w:type="paragraph" w:customStyle="1" w:styleId="32">
    <w:name w:val="заг3"/>
    <w:basedOn w:val="a"/>
    <w:rsid w:val="00875D32"/>
    <w:pPr>
      <w:jc w:val="center"/>
    </w:pPr>
    <w:rPr>
      <w:sz w:val="24"/>
      <w:szCs w:val="24"/>
    </w:rPr>
  </w:style>
  <w:style w:type="paragraph" w:customStyle="1" w:styleId="af9">
    <w:name w:val="Содержимое таблицы"/>
    <w:basedOn w:val="a"/>
    <w:rsid w:val="00875D32"/>
    <w:pPr>
      <w:suppressLineNumbers/>
    </w:pPr>
  </w:style>
  <w:style w:type="paragraph" w:customStyle="1" w:styleId="afa">
    <w:name w:val="Заголовок таблицы"/>
    <w:basedOn w:val="af9"/>
    <w:rsid w:val="00875D32"/>
    <w:pPr>
      <w:jc w:val="center"/>
    </w:pPr>
    <w:rPr>
      <w:b/>
      <w:bCs/>
    </w:rPr>
  </w:style>
  <w:style w:type="paragraph" w:customStyle="1" w:styleId="ConsPlusTitle">
    <w:name w:val="ConsPlusTitle"/>
    <w:rsid w:val="00875D32"/>
    <w:pPr>
      <w:widowControl w:val="0"/>
      <w:suppressAutoHyphens/>
      <w:autoSpaceDE w:val="0"/>
    </w:pPr>
    <w:rPr>
      <w:rFonts w:eastAsia="Arial"/>
      <w:b/>
      <w:bCs/>
      <w:sz w:val="28"/>
      <w:szCs w:val="28"/>
      <w:lang w:eastAsia="zh-CN"/>
    </w:rPr>
  </w:style>
  <w:style w:type="paragraph" w:styleId="afb">
    <w:name w:val="endnote text"/>
    <w:basedOn w:val="a"/>
    <w:rsid w:val="00875D32"/>
    <w:pPr>
      <w:suppressLineNumbers/>
      <w:ind w:left="283" w:hanging="283"/>
    </w:pPr>
    <w:rPr>
      <w:sz w:val="20"/>
    </w:rPr>
  </w:style>
  <w:style w:type="paragraph" w:customStyle="1" w:styleId="afc">
    <w:name w:val="Знак"/>
    <w:basedOn w:val="a"/>
    <w:rsid w:val="00875D32"/>
    <w:pPr>
      <w:widowControl w:val="0"/>
      <w:spacing w:before="100" w:after="100" w:line="360" w:lineRule="atLeast"/>
      <w:jc w:val="both"/>
      <w:textAlignment w:val="baseline"/>
    </w:pPr>
    <w:rPr>
      <w:rFonts w:ascii="Tahoma" w:hAnsi="Tahoma" w:cs="Tahoma"/>
      <w:sz w:val="20"/>
      <w:lang w:val="en-US"/>
    </w:rPr>
  </w:style>
  <w:style w:type="paragraph" w:customStyle="1" w:styleId="320">
    <w:name w:val="Основной текст с отступом 32"/>
    <w:basedOn w:val="a"/>
    <w:rsid w:val="00875D32"/>
    <w:pPr>
      <w:spacing w:after="120"/>
      <w:ind w:left="283"/>
    </w:pPr>
    <w:rPr>
      <w:sz w:val="16"/>
      <w:szCs w:val="16"/>
    </w:rPr>
  </w:style>
  <w:style w:type="paragraph" w:customStyle="1" w:styleId="220">
    <w:name w:val="Основной текст с отступом 22"/>
    <w:basedOn w:val="a"/>
    <w:rsid w:val="00875D32"/>
    <w:pPr>
      <w:spacing w:after="120" w:line="480" w:lineRule="auto"/>
      <w:ind w:left="283"/>
    </w:pPr>
  </w:style>
  <w:style w:type="paragraph" w:customStyle="1" w:styleId="ConsPlusNonformat">
    <w:name w:val="ConsPlusNonformat"/>
    <w:rsid w:val="00875D32"/>
    <w:pPr>
      <w:widowControl w:val="0"/>
      <w:suppressAutoHyphens/>
    </w:pPr>
    <w:rPr>
      <w:rFonts w:ascii="Courier New" w:eastAsia="Arial" w:hAnsi="Courier New"/>
      <w:lang w:eastAsia="zh-CN"/>
    </w:rPr>
  </w:style>
  <w:style w:type="paragraph" w:styleId="HTML">
    <w:name w:val="HTML Preformatted"/>
    <w:basedOn w:val="a"/>
    <w:rsid w:val="00875D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both"/>
    </w:pPr>
    <w:rPr>
      <w:rFonts w:ascii="Courier New" w:hAnsi="Courier New" w:cs="Courier New"/>
      <w:sz w:val="20"/>
    </w:rPr>
  </w:style>
  <w:style w:type="paragraph" w:customStyle="1" w:styleId="211">
    <w:name w:val="Основной текст 21"/>
    <w:basedOn w:val="a"/>
    <w:rsid w:val="00875D32"/>
    <w:pPr>
      <w:suppressAutoHyphens/>
      <w:jc w:val="both"/>
    </w:pPr>
    <w:rPr>
      <w:szCs w:val="28"/>
    </w:rPr>
  </w:style>
  <w:style w:type="paragraph" w:customStyle="1" w:styleId="afd">
    <w:name w:val="Знак"/>
    <w:basedOn w:val="a"/>
    <w:rsid w:val="00875D32"/>
    <w:pPr>
      <w:widowControl w:val="0"/>
      <w:spacing w:before="100" w:after="100" w:line="360" w:lineRule="atLeast"/>
      <w:jc w:val="both"/>
    </w:pPr>
    <w:rPr>
      <w:rFonts w:ascii="Tahoma" w:hAnsi="Tahoma" w:cs="Tahoma"/>
      <w:sz w:val="20"/>
      <w:lang w:val="en-US"/>
    </w:rPr>
  </w:style>
  <w:style w:type="paragraph" w:styleId="afe">
    <w:name w:val="Balloon Text"/>
    <w:basedOn w:val="a"/>
    <w:rsid w:val="00875D3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75D32"/>
    <w:pPr>
      <w:suppressAutoHyphens/>
      <w:textAlignment w:val="baseline"/>
    </w:pPr>
    <w:rPr>
      <w:rFonts w:eastAsia="Arial"/>
      <w:kern w:val="1"/>
      <w:sz w:val="24"/>
      <w:szCs w:val="24"/>
      <w:lang w:eastAsia="zh-CN"/>
    </w:rPr>
  </w:style>
  <w:style w:type="paragraph" w:customStyle="1" w:styleId="Textbody">
    <w:name w:val="Text body"/>
    <w:basedOn w:val="Standard"/>
    <w:rsid w:val="00875D32"/>
    <w:pPr>
      <w:jc w:val="both"/>
    </w:pPr>
    <w:rPr>
      <w:color w:val="000000"/>
      <w:sz w:val="28"/>
      <w:szCs w:val="28"/>
    </w:rPr>
  </w:style>
  <w:style w:type="paragraph" w:customStyle="1" w:styleId="16">
    <w:name w:val="Текст сноски1"/>
    <w:basedOn w:val="a"/>
    <w:rsid w:val="00875D32"/>
    <w:rPr>
      <w:color w:val="000000"/>
      <w:kern w:val="1"/>
      <w:sz w:val="20"/>
      <w:lang w:eastAsia="ru-RU"/>
    </w:rPr>
  </w:style>
  <w:style w:type="paragraph" w:customStyle="1" w:styleId="aff">
    <w:name w:val="Содержимое врезки"/>
    <w:basedOn w:val="af0"/>
    <w:rsid w:val="00875D32"/>
  </w:style>
  <w:style w:type="paragraph" w:customStyle="1" w:styleId="aff0">
    <w:name w:val="Базовый"/>
    <w:rsid w:val="00316809"/>
    <w:pPr>
      <w:tabs>
        <w:tab w:val="left" w:pos="708"/>
      </w:tabs>
      <w:suppressAutoHyphens/>
      <w:spacing w:line="100" w:lineRule="atLeast"/>
      <w:textAlignment w:val="baseline"/>
    </w:pPr>
    <w:rPr>
      <w:color w:val="00000A"/>
      <w:sz w:val="24"/>
      <w:szCs w:val="24"/>
      <w:lang w:eastAsia="ar-SA"/>
    </w:rPr>
  </w:style>
  <w:style w:type="character" w:customStyle="1" w:styleId="af5">
    <w:name w:val="Нижний колонтитул Знак"/>
    <w:link w:val="af4"/>
    <w:rsid w:val="008E1C41"/>
    <w:rPr>
      <w:sz w:val="16"/>
      <w:szCs w:val="24"/>
      <w:lang w:eastAsia="zh-CN"/>
    </w:rPr>
  </w:style>
  <w:style w:type="character" w:customStyle="1" w:styleId="af7">
    <w:name w:val="Текст сноски Знак"/>
    <w:link w:val="af6"/>
    <w:rsid w:val="00096AA3"/>
    <w:rPr>
      <w:lang w:eastAsia="zh-CN"/>
    </w:rPr>
  </w:style>
  <w:style w:type="character" w:customStyle="1" w:styleId="50">
    <w:name w:val="Основной шрифт абзаца5"/>
    <w:rsid w:val="002852C3"/>
  </w:style>
  <w:style w:type="character" w:customStyle="1" w:styleId="aff1">
    <w:name w:val="Цветовое выделение"/>
    <w:uiPriority w:val="99"/>
    <w:rsid w:val="00AD1A1B"/>
    <w:rPr>
      <w:b/>
      <w:bCs/>
      <w:color w:val="26282F"/>
    </w:rPr>
  </w:style>
  <w:style w:type="paragraph" w:customStyle="1" w:styleId="ConsPlusCell">
    <w:name w:val="ConsPlusCell"/>
    <w:basedOn w:val="Standard"/>
    <w:rsid w:val="00C75752"/>
    <w:pPr>
      <w:autoSpaceDE w:val="0"/>
    </w:pPr>
    <w:rPr>
      <w:rFonts w:ascii="Arial" w:hAnsi="Arial" w:cs="Arial"/>
      <w:sz w:val="20"/>
      <w:szCs w:val="20"/>
      <w:lang w:eastAsia="hi-IN" w:bidi="hi-IN"/>
    </w:rPr>
  </w:style>
  <w:style w:type="character" w:customStyle="1" w:styleId="60">
    <w:name w:val="Заголовок 6 Знак"/>
    <w:link w:val="6"/>
    <w:rsid w:val="008A5585"/>
    <w:rPr>
      <w:rFonts w:ascii="Arial" w:eastAsia="SimSun" w:hAnsi="Arial"/>
      <w:b/>
      <w:bCs/>
      <w:kern w:val="1"/>
      <w:sz w:val="21"/>
      <w:szCs w:val="21"/>
      <w:lang w:eastAsia="ar-SA"/>
    </w:rPr>
  </w:style>
  <w:style w:type="numbering" w:customStyle="1" w:styleId="17">
    <w:name w:val="Нет списка1"/>
    <w:next w:val="a3"/>
    <w:uiPriority w:val="99"/>
    <w:semiHidden/>
    <w:unhideWhenUsed/>
    <w:rsid w:val="008A5585"/>
  </w:style>
  <w:style w:type="character" w:customStyle="1" w:styleId="WW8Num4z1">
    <w:name w:val="WW8Num4z1"/>
    <w:rsid w:val="008A5585"/>
    <w:rPr>
      <w:rFonts w:ascii="OpenSymbol" w:hAnsi="OpenSymbol" w:cs="OpenSymbol"/>
    </w:rPr>
  </w:style>
  <w:style w:type="character" w:customStyle="1" w:styleId="WW8Num4z2">
    <w:name w:val="WW8Num4z2"/>
    <w:rsid w:val="008A5585"/>
    <w:rPr>
      <w:rFonts w:ascii="Wingdings" w:hAnsi="Wingdings"/>
    </w:rPr>
  </w:style>
  <w:style w:type="character" w:customStyle="1" w:styleId="90">
    <w:name w:val="Основной шрифт абзаца9"/>
    <w:rsid w:val="008A5585"/>
  </w:style>
  <w:style w:type="character" w:customStyle="1" w:styleId="WW8Num3z1">
    <w:name w:val="WW8Num3z1"/>
    <w:rsid w:val="008A5585"/>
    <w:rPr>
      <w:rFonts w:ascii="Courier New" w:hAnsi="Courier New"/>
      <w:sz w:val="20"/>
    </w:rPr>
  </w:style>
  <w:style w:type="character" w:customStyle="1" w:styleId="WW8Num3z2">
    <w:name w:val="WW8Num3z2"/>
    <w:rsid w:val="008A5585"/>
    <w:rPr>
      <w:rFonts w:ascii="Wingdings" w:hAnsi="Wingdings"/>
      <w:sz w:val="20"/>
    </w:rPr>
  </w:style>
  <w:style w:type="character" w:customStyle="1" w:styleId="WW8Num4z3">
    <w:name w:val="WW8Num4z3"/>
    <w:rsid w:val="008A5585"/>
    <w:rPr>
      <w:rFonts w:ascii="Symbol" w:hAnsi="Symbol"/>
    </w:rPr>
  </w:style>
  <w:style w:type="character" w:customStyle="1" w:styleId="WW8Num10z1">
    <w:name w:val="WW8Num10z1"/>
    <w:rsid w:val="008A5585"/>
    <w:rPr>
      <w:rFonts w:ascii="OpenSymbol" w:hAnsi="OpenSymbol" w:cs="StarSymbol"/>
      <w:sz w:val="18"/>
      <w:szCs w:val="18"/>
    </w:rPr>
  </w:style>
  <w:style w:type="character" w:customStyle="1" w:styleId="WW8Num10z3">
    <w:name w:val="WW8Num10z3"/>
    <w:rsid w:val="008A5585"/>
    <w:rPr>
      <w:rFonts w:ascii="Symbol" w:hAnsi="Symbol" w:cs="StarSymbol"/>
      <w:sz w:val="18"/>
      <w:szCs w:val="18"/>
    </w:rPr>
  </w:style>
  <w:style w:type="character" w:customStyle="1" w:styleId="WW8Num11z1">
    <w:name w:val="WW8Num11z1"/>
    <w:rsid w:val="008A5585"/>
    <w:rPr>
      <w:rFonts w:ascii="OpenSymbol" w:hAnsi="OpenSymbol"/>
    </w:rPr>
  </w:style>
  <w:style w:type="character" w:customStyle="1" w:styleId="WW8Num11z3">
    <w:name w:val="WW8Num11z3"/>
    <w:rsid w:val="008A5585"/>
    <w:rPr>
      <w:rFonts w:ascii="Symbol" w:hAnsi="Symbol"/>
    </w:rPr>
  </w:style>
  <w:style w:type="character" w:customStyle="1" w:styleId="WW8Num13z1">
    <w:name w:val="WW8Num13z1"/>
    <w:rsid w:val="008A5585"/>
    <w:rPr>
      <w:rFonts w:ascii="OpenSymbol" w:hAnsi="OpenSymbol" w:cs="OpenSymbol"/>
    </w:rPr>
  </w:style>
  <w:style w:type="character" w:customStyle="1" w:styleId="WW8Num14z1">
    <w:name w:val="WW8Num14z1"/>
    <w:rsid w:val="008A5585"/>
    <w:rPr>
      <w:rFonts w:ascii="Courier New" w:hAnsi="Courier New"/>
      <w:sz w:val="20"/>
    </w:rPr>
  </w:style>
  <w:style w:type="character" w:customStyle="1" w:styleId="WW8Num14z3">
    <w:name w:val="WW8Num14z3"/>
    <w:rsid w:val="008A5585"/>
    <w:rPr>
      <w:rFonts w:ascii="Symbol" w:hAnsi="Symbol"/>
    </w:rPr>
  </w:style>
  <w:style w:type="character" w:customStyle="1" w:styleId="WW8Num16z1">
    <w:name w:val="WW8Num16z1"/>
    <w:rsid w:val="008A5585"/>
    <w:rPr>
      <w:rFonts w:ascii="Courier New" w:hAnsi="Courier New"/>
      <w:sz w:val="20"/>
    </w:rPr>
  </w:style>
  <w:style w:type="character" w:customStyle="1" w:styleId="WW8Num16z2">
    <w:name w:val="WW8Num16z2"/>
    <w:rsid w:val="008A5585"/>
    <w:rPr>
      <w:rFonts w:ascii="Wingdings" w:hAnsi="Wingdings"/>
      <w:sz w:val="20"/>
    </w:rPr>
  </w:style>
  <w:style w:type="character" w:customStyle="1" w:styleId="80">
    <w:name w:val="Основной шрифт абзаца8"/>
    <w:rsid w:val="008A5585"/>
  </w:style>
  <w:style w:type="character" w:customStyle="1" w:styleId="WW8Num7z1">
    <w:name w:val="WW8Num7z1"/>
    <w:rsid w:val="008A5585"/>
    <w:rPr>
      <w:rFonts w:ascii="OpenSymbol" w:hAnsi="OpenSymbol" w:cs="OpenSymbol"/>
    </w:rPr>
  </w:style>
  <w:style w:type="character" w:customStyle="1" w:styleId="WW8Num7z3">
    <w:name w:val="WW8Num7z3"/>
    <w:rsid w:val="008A5585"/>
    <w:rPr>
      <w:rFonts w:ascii="Symbol" w:hAnsi="Symbol"/>
    </w:rPr>
  </w:style>
  <w:style w:type="character" w:customStyle="1" w:styleId="WW8Num8z1">
    <w:name w:val="WW8Num8z1"/>
    <w:rsid w:val="008A5585"/>
    <w:rPr>
      <w:rFonts w:ascii="OpenSymbol" w:hAnsi="OpenSymbol" w:cs="OpenSymbol"/>
    </w:rPr>
  </w:style>
  <w:style w:type="character" w:customStyle="1" w:styleId="WW8Num8z3">
    <w:name w:val="WW8Num8z3"/>
    <w:rsid w:val="008A5585"/>
    <w:rPr>
      <w:rFonts w:ascii="Symbol" w:hAnsi="Symbol"/>
    </w:rPr>
  </w:style>
  <w:style w:type="character" w:customStyle="1" w:styleId="WW8Num9z1">
    <w:name w:val="WW8Num9z1"/>
    <w:rsid w:val="008A5585"/>
    <w:rPr>
      <w:rFonts w:ascii="OpenSymbol" w:hAnsi="OpenSymbol" w:cs="OpenSymbol"/>
    </w:rPr>
  </w:style>
  <w:style w:type="character" w:customStyle="1" w:styleId="WW8Num9z3">
    <w:name w:val="WW8Num9z3"/>
    <w:rsid w:val="008A5585"/>
    <w:rPr>
      <w:rFonts w:ascii="Symbol" w:hAnsi="Symbol"/>
    </w:rPr>
  </w:style>
  <w:style w:type="character" w:customStyle="1" w:styleId="WW8Num13z3">
    <w:name w:val="WW8Num13z3"/>
    <w:rsid w:val="008A5585"/>
    <w:rPr>
      <w:rFonts w:ascii="Symbol" w:hAnsi="Symbol" w:cs="OpenSymbol"/>
    </w:rPr>
  </w:style>
  <w:style w:type="character" w:customStyle="1" w:styleId="WW8Num14z2">
    <w:name w:val="WW8Num14z2"/>
    <w:rsid w:val="008A5585"/>
    <w:rPr>
      <w:rFonts w:ascii="Wingdings" w:hAnsi="Wingdings"/>
      <w:sz w:val="20"/>
    </w:rPr>
  </w:style>
  <w:style w:type="character" w:customStyle="1" w:styleId="WW8Num15z1">
    <w:name w:val="WW8Num15z1"/>
    <w:rsid w:val="008A5585"/>
    <w:rPr>
      <w:rFonts w:ascii="Courier New" w:hAnsi="Courier New"/>
      <w:sz w:val="20"/>
    </w:rPr>
  </w:style>
  <w:style w:type="character" w:customStyle="1" w:styleId="WW8Num15z2">
    <w:name w:val="WW8Num15z2"/>
    <w:rsid w:val="008A5585"/>
    <w:rPr>
      <w:rFonts w:ascii="Wingdings" w:hAnsi="Wingdings"/>
      <w:sz w:val="20"/>
    </w:rPr>
  </w:style>
  <w:style w:type="character" w:customStyle="1" w:styleId="WW-Absatz-Standardschriftart111111111111111">
    <w:name w:val="WW-Absatz-Standardschriftart111111111111111"/>
    <w:rsid w:val="008A5585"/>
  </w:style>
  <w:style w:type="character" w:customStyle="1" w:styleId="WW-Absatz-Standardschriftart1111111111111111">
    <w:name w:val="WW-Absatz-Standardschriftart1111111111111111"/>
    <w:rsid w:val="008A5585"/>
  </w:style>
  <w:style w:type="character" w:customStyle="1" w:styleId="WW8Num12z1">
    <w:name w:val="WW8Num12z1"/>
    <w:rsid w:val="008A5585"/>
    <w:rPr>
      <w:rFonts w:ascii="Times New Roman" w:hAnsi="Times New Roman"/>
    </w:rPr>
  </w:style>
  <w:style w:type="character" w:customStyle="1" w:styleId="7">
    <w:name w:val="Основной шрифт абзаца7"/>
    <w:rsid w:val="008A5585"/>
  </w:style>
  <w:style w:type="character" w:customStyle="1" w:styleId="61">
    <w:name w:val="Основной шрифт абзаца6"/>
    <w:rsid w:val="008A5585"/>
  </w:style>
  <w:style w:type="character" w:customStyle="1" w:styleId="WW-Absatz-Standardschriftart11111111111111111">
    <w:name w:val="WW-Absatz-Standardschriftart11111111111111111"/>
    <w:rsid w:val="008A5585"/>
  </w:style>
  <w:style w:type="character" w:customStyle="1" w:styleId="WW-Absatz-Standardschriftart111111111111111111">
    <w:name w:val="WW-Absatz-Standardschriftart111111111111111111"/>
    <w:rsid w:val="008A5585"/>
  </w:style>
  <w:style w:type="character" w:customStyle="1" w:styleId="WW-Absatz-Standardschriftart1111111111111111111">
    <w:name w:val="WW-Absatz-Standardschriftart1111111111111111111"/>
    <w:rsid w:val="008A5585"/>
  </w:style>
  <w:style w:type="character" w:customStyle="1" w:styleId="WW8Num5z1">
    <w:name w:val="WW8Num5z1"/>
    <w:rsid w:val="008A5585"/>
    <w:rPr>
      <w:rFonts w:ascii="OpenSymbol" w:hAnsi="OpenSymbol" w:cs="OpenSymbol"/>
    </w:rPr>
  </w:style>
  <w:style w:type="character" w:customStyle="1" w:styleId="WW8Num5z2">
    <w:name w:val="WW8Num5z2"/>
    <w:rsid w:val="008A5585"/>
    <w:rPr>
      <w:rFonts w:ascii="Segoe UI" w:hAnsi="Segoe UI"/>
    </w:rPr>
  </w:style>
  <w:style w:type="character" w:customStyle="1" w:styleId="WW-Absatz-Standardschriftart11111111111111111111">
    <w:name w:val="WW-Absatz-Standardschriftart11111111111111111111"/>
    <w:rsid w:val="008A5585"/>
  </w:style>
  <w:style w:type="character" w:customStyle="1" w:styleId="40">
    <w:name w:val="Основной шрифт абзаца4"/>
    <w:rsid w:val="008A5585"/>
  </w:style>
  <w:style w:type="character" w:customStyle="1" w:styleId="WW-Absatz-Standardschriftart111111111111111111111">
    <w:name w:val="WW-Absatz-Standardschriftart111111111111111111111"/>
    <w:rsid w:val="008A5585"/>
  </w:style>
  <w:style w:type="character" w:customStyle="1" w:styleId="WW-Absatz-Standardschriftart1111111111111111111111">
    <w:name w:val="WW-Absatz-Standardschriftart1111111111111111111111"/>
    <w:rsid w:val="008A5585"/>
  </w:style>
  <w:style w:type="character" w:customStyle="1" w:styleId="WW-Absatz-Standardschriftart11111111111111111111111">
    <w:name w:val="WW-Absatz-Standardschriftart11111111111111111111111"/>
    <w:rsid w:val="008A5585"/>
  </w:style>
  <w:style w:type="character" w:customStyle="1" w:styleId="WW-Absatz-Standardschriftart111111111111111111111111">
    <w:name w:val="WW-Absatz-Standardschriftart111111111111111111111111"/>
    <w:rsid w:val="008A5585"/>
  </w:style>
  <w:style w:type="character" w:customStyle="1" w:styleId="WW-Absatz-Standardschriftart1111111111111111111111111">
    <w:name w:val="WW-Absatz-Standardschriftart1111111111111111111111111"/>
    <w:rsid w:val="008A5585"/>
  </w:style>
  <w:style w:type="character" w:customStyle="1" w:styleId="WW-Absatz-Standardschriftart11111111111111111111111111">
    <w:name w:val="WW-Absatz-Standardschriftart11111111111111111111111111"/>
    <w:rsid w:val="008A5585"/>
  </w:style>
  <w:style w:type="character" w:customStyle="1" w:styleId="WW-Absatz-Standardschriftart111111111111111111111111111">
    <w:name w:val="WW-Absatz-Standardschriftart111111111111111111111111111"/>
    <w:rsid w:val="008A5585"/>
  </w:style>
  <w:style w:type="character" w:customStyle="1" w:styleId="WW-Absatz-Standardschriftart1111111111111111111111111111">
    <w:name w:val="WW-Absatz-Standardschriftart1111111111111111111111111111"/>
    <w:rsid w:val="008A5585"/>
  </w:style>
  <w:style w:type="character" w:customStyle="1" w:styleId="WW-Absatz-Standardschriftart11111111111111111111111111111">
    <w:name w:val="WW-Absatz-Standardschriftart11111111111111111111111111111"/>
    <w:rsid w:val="008A5585"/>
  </w:style>
  <w:style w:type="character" w:customStyle="1" w:styleId="WW-Absatz-Standardschriftart111111111111111111111111111111">
    <w:name w:val="WW-Absatz-Standardschriftart111111111111111111111111111111"/>
    <w:rsid w:val="008A5585"/>
  </w:style>
  <w:style w:type="character" w:customStyle="1" w:styleId="WW-Absatz-Standardschriftart1111111111111111111111111111111">
    <w:name w:val="WW-Absatz-Standardschriftart1111111111111111111111111111111"/>
    <w:rsid w:val="008A5585"/>
  </w:style>
  <w:style w:type="character" w:customStyle="1" w:styleId="33">
    <w:name w:val="Основной шрифт абзаца3"/>
    <w:rsid w:val="008A5585"/>
  </w:style>
  <w:style w:type="character" w:customStyle="1" w:styleId="WW-Absatz-Standardschriftart11111111111111111111111111111111">
    <w:name w:val="WW-Absatz-Standardschriftart11111111111111111111111111111111"/>
    <w:rsid w:val="008A5585"/>
  </w:style>
  <w:style w:type="character" w:customStyle="1" w:styleId="WW-Absatz-Standardschriftart111111111111111111111111111111111">
    <w:name w:val="WW-Absatz-Standardschriftart111111111111111111111111111111111"/>
    <w:rsid w:val="008A5585"/>
  </w:style>
  <w:style w:type="character" w:customStyle="1" w:styleId="WW-Absatz-Standardschriftart1111111111111111111111111111111111">
    <w:name w:val="WW-Absatz-Standardschriftart1111111111111111111111111111111111"/>
    <w:rsid w:val="008A5585"/>
  </w:style>
  <w:style w:type="character" w:customStyle="1" w:styleId="WW-Absatz-Standardschriftart11111111111111111111111111111111111">
    <w:name w:val="WW-Absatz-Standardschriftart11111111111111111111111111111111111"/>
    <w:rsid w:val="008A5585"/>
  </w:style>
  <w:style w:type="character" w:customStyle="1" w:styleId="WW-Absatz-Standardschriftart111111111111111111111111111111111111">
    <w:name w:val="WW-Absatz-Standardschriftart111111111111111111111111111111111111"/>
    <w:rsid w:val="008A5585"/>
  </w:style>
  <w:style w:type="character" w:customStyle="1" w:styleId="WW-Absatz-Standardschriftart1111111111111111111111111111111111111">
    <w:name w:val="WW-Absatz-Standardschriftart1111111111111111111111111111111111111"/>
    <w:rsid w:val="008A5585"/>
  </w:style>
  <w:style w:type="character" w:customStyle="1" w:styleId="FootnoteSymbol">
    <w:name w:val="Footnote Symbol"/>
    <w:rsid w:val="008A5585"/>
    <w:rPr>
      <w:vertAlign w:val="superscript"/>
    </w:rPr>
  </w:style>
  <w:style w:type="character" w:customStyle="1" w:styleId="Internetlink">
    <w:name w:val="Internet link"/>
    <w:rsid w:val="008A5585"/>
    <w:rPr>
      <w:color w:val="0000FF"/>
      <w:u w:val="single"/>
    </w:rPr>
  </w:style>
  <w:style w:type="character" w:customStyle="1" w:styleId="EndnoteSymbol">
    <w:name w:val="Endnote Symbol"/>
    <w:rsid w:val="008A5585"/>
    <w:rPr>
      <w:vertAlign w:val="superscript"/>
    </w:rPr>
  </w:style>
  <w:style w:type="character" w:customStyle="1" w:styleId="23">
    <w:name w:val="Знак сноски2"/>
    <w:rsid w:val="008A5585"/>
    <w:rPr>
      <w:vertAlign w:val="superscript"/>
    </w:rPr>
  </w:style>
  <w:style w:type="character" w:customStyle="1" w:styleId="24">
    <w:name w:val="Знак концевой сноски2"/>
    <w:rsid w:val="008A5585"/>
    <w:rPr>
      <w:vertAlign w:val="superscript"/>
    </w:rPr>
  </w:style>
  <w:style w:type="character" w:customStyle="1" w:styleId="NumberingSymbols">
    <w:name w:val="Numbering Symbols"/>
    <w:rsid w:val="008A5585"/>
    <w:rPr>
      <w:rFonts w:ascii="Times New Roman" w:hAnsi="Times New Roman"/>
    </w:rPr>
  </w:style>
  <w:style w:type="character" w:customStyle="1" w:styleId="WW8Num9z2">
    <w:name w:val="WW8Num9z2"/>
    <w:rsid w:val="008A5585"/>
    <w:rPr>
      <w:rFonts w:ascii="Segoe UI" w:hAnsi="Segoe UI"/>
    </w:rPr>
  </w:style>
  <w:style w:type="character" w:customStyle="1" w:styleId="StrongEmphasis">
    <w:name w:val="Strong Emphasis"/>
    <w:rsid w:val="008A5585"/>
    <w:rPr>
      <w:b/>
      <w:bCs/>
    </w:rPr>
  </w:style>
  <w:style w:type="character" w:customStyle="1" w:styleId="BulletSymbols">
    <w:name w:val="Bullet Symbols"/>
    <w:rsid w:val="008A5585"/>
    <w:rPr>
      <w:rFonts w:ascii="OpenSymbol" w:eastAsia="OpenSymbol" w:hAnsi="OpenSymbol" w:cs="OpenSymbol"/>
    </w:rPr>
  </w:style>
  <w:style w:type="character" w:customStyle="1" w:styleId="WW8Num19z0">
    <w:name w:val="WW8Num19z0"/>
    <w:rsid w:val="008A5585"/>
    <w:rPr>
      <w:rFonts w:ascii="Segoe UI" w:hAnsi="Segoe UI" w:cs="StarSymbol"/>
      <w:sz w:val="18"/>
      <w:szCs w:val="18"/>
    </w:rPr>
  </w:style>
  <w:style w:type="character" w:customStyle="1" w:styleId="WW8Num19z1">
    <w:name w:val="WW8Num19z1"/>
    <w:rsid w:val="008A5585"/>
    <w:rPr>
      <w:rFonts w:ascii="OpenSymbol" w:hAnsi="OpenSymbol" w:cs="StarSymbol"/>
      <w:sz w:val="18"/>
      <w:szCs w:val="18"/>
    </w:rPr>
  </w:style>
  <w:style w:type="character" w:customStyle="1" w:styleId="WW8Num19z3">
    <w:name w:val="WW8Num19z3"/>
    <w:rsid w:val="008A5585"/>
    <w:rPr>
      <w:rFonts w:ascii="Symbol" w:hAnsi="Symbol" w:cs="StarSymbol"/>
      <w:sz w:val="18"/>
      <w:szCs w:val="18"/>
    </w:rPr>
  </w:style>
  <w:style w:type="character" w:customStyle="1" w:styleId="WW8Num25z0">
    <w:name w:val="WW8Num25z0"/>
    <w:rsid w:val="008A5585"/>
    <w:rPr>
      <w:rFonts w:ascii="Segoe UI" w:hAnsi="Segoe UI" w:cs="StarSymbol"/>
      <w:sz w:val="18"/>
      <w:szCs w:val="18"/>
    </w:rPr>
  </w:style>
  <w:style w:type="character" w:customStyle="1" w:styleId="apple-style-span">
    <w:name w:val="apple-style-span"/>
    <w:basedOn w:val="20"/>
    <w:rsid w:val="008A5585"/>
  </w:style>
  <w:style w:type="character" w:styleId="aff2">
    <w:name w:val="line number"/>
    <w:rsid w:val="008A5585"/>
  </w:style>
  <w:style w:type="paragraph" w:customStyle="1" w:styleId="91">
    <w:name w:val="Название9"/>
    <w:basedOn w:val="a"/>
    <w:rsid w:val="008A5585"/>
    <w:pPr>
      <w:widowControl w:val="0"/>
      <w:suppressLineNumbers/>
      <w:suppressAutoHyphens/>
      <w:spacing w:before="120" w:after="120"/>
      <w:textAlignment w:val="baseline"/>
    </w:pPr>
    <w:rPr>
      <w:rFonts w:ascii="Arial" w:eastAsia="Lucida Sans Unicode" w:hAnsi="Arial" w:cs="Arial"/>
      <w:i/>
      <w:iCs/>
      <w:kern w:val="1"/>
      <w:sz w:val="24"/>
      <w:szCs w:val="24"/>
      <w:lang w:eastAsia="ar-SA"/>
    </w:rPr>
  </w:style>
  <w:style w:type="paragraph" w:customStyle="1" w:styleId="92">
    <w:name w:val="Указатель9"/>
    <w:basedOn w:val="a"/>
    <w:rsid w:val="008A5585"/>
    <w:pPr>
      <w:widowControl w:val="0"/>
      <w:suppressLineNumbers/>
      <w:suppressAutoHyphens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paragraph" w:styleId="a0">
    <w:name w:val="Title"/>
    <w:basedOn w:val="Standard"/>
    <w:next w:val="Textbody"/>
    <w:link w:val="aff3"/>
    <w:qFormat/>
    <w:rsid w:val="008A5585"/>
    <w:pPr>
      <w:keepNext/>
      <w:spacing w:before="240" w:after="120"/>
    </w:pPr>
    <w:rPr>
      <w:rFonts w:ascii="Arial" w:eastAsia="SimSun" w:hAnsi="Arial"/>
      <w:sz w:val="28"/>
      <w:szCs w:val="28"/>
      <w:lang w:eastAsia="ar-SA"/>
    </w:rPr>
  </w:style>
  <w:style w:type="character" w:customStyle="1" w:styleId="aff3">
    <w:name w:val="Название Знак"/>
    <w:link w:val="a0"/>
    <w:rsid w:val="008A5585"/>
    <w:rPr>
      <w:rFonts w:ascii="Arial" w:eastAsia="SimSun" w:hAnsi="Arial" w:cs="Tahoma"/>
      <w:kern w:val="1"/>
      <w:sz w:val="28"/>
      <w:szCs w:val="28"/>
      <w:lang w:eastAsia="ar-SA"/>
    </w:rPr>
  </w:style>
  <w:style w:type="paragraph" w:styleId="aff4">
    <w:name w:val="Subtitle"/>
    <w:basedOn w:val="a0"/>
    <w:next w:val="Textbody"/>
    <w:link w:val="aff5"/>
    <w:qFormat/>
    <w:rsid w:val="008A5585"/>
    <w:pPr>
      <w:jc w:val="center"/>
    </w:pPr>
    <w:rPr>
      <w:i/>
      <w:iCs/>
    </w:rPr>
  </w:style>
  <w:style w:type="character" w:customStyle="1" w:styleId="aff5">
    <w:name w:val="Подзаголовок Знак"/>
    <w:link w:val="aff4"/>
    <w:rsid w:val="008A5585"/>
    <w:rPr>
      <w:rFonts w:ascii="Arial" w:eastAsia="SimSun" w:hAnsi="Arial" w:cs="Tahoma"/>
      <w:i/>
      <w:iCs/>
      <w:kern w:val="1"/>
      <w:sz w:val="28"/>
      <w:szCs w:val="28"/>
      <w:lang w:eastAsia="ar-SA"/>
    </w:rPr>
  </w:style>
  <w:style w:type="paragraph" w:customStyle="1" w:styleId="81">
    <w:name w:val="Название8"/>
    <w:basedOn w:val="a"/>
    <w:rsid w:val="008A5585"/>
    <w:pPr>
      <w:widowControl w:val="0"/>
      <w:suppressLineNumbers/>
      <w:suppressAutoHyphens/>
      <w:spacing w:before="120" w:after="120"/>
      <w:textAlignment w:val="baseline"/>
    </w:pPr>
    <w:rPr>
      <w:rFonts w:ascii="Arial" w:eastAsia="Lucida Sans Unicode" w:hAnsi="Arial" w:cs="Tahoma"/>
      <w:i/>
      <w:iCs/>
      <w:kern w:val="1"/>
      <w:sz w:val="20"/>
      <w:szCs w:val="24"/>
      <w:lang w:eastAsia="ar-SA"/>
    </w:rPr>
  </w:style>
  <w:style w:type="paragraph" w:customStyle="1" w:styleId="82">
    <w:name w:val="Указатель8"/>
    <w:basedOn w:val="a"/>
    <w:rsid w:val="008A5585"/>
    <w:pPr>
      <w:widowControl w:val="0"/>
      <w:suppressLineNumbers/>
      <w:suppressAutoHyphens/>
      <w:textAlignment w:val="baseline"/>
    </w:pPr>
    <w:rPr>
      <w:rFonts w:ascii="Arial" w:eastAsia="Lucida Sans Unicode" w:hAnsi="Arial" w:cs="Tahoma"/>
      <w:kern w:val="1"/>
      <w:sz w:val="21"/>
      <w:szCs w:val="24"/>
      <w:lang w:eastAsia="ar-SA"/>
    </w:rPr>
  </w:style>
  <w:style w:type="paragraph" w:customStyle="1" w:styleId="18">
    <w:name w:val="Название объекта1"/>
    <w:basedOn w:val="Standard"/>
    <w:rsid w:val="008A5585"/>
    <w:pPr>
      <w:suppressLineNumber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Index">
    <w:name w:val="Index"/>
    <w:basedOn w:val="Standard"/>
    <w:rsid w:val="008A5585"/>
    <w:pPr>
      <w:suppressLineNumbers/>
    </w:pPr>
    <w:rPr>
      <w:rFonts w:ascii="Arial" w:hAnsi="Arial" w:cs="Tahoma"/>
      <w:lang w:eastAsia="ar-SA"/>
    </w:rPr>
  </w:style>
  <w:style w:type="paragraph" w:customStyle="1" w:styleId="70">
    <w:name w:val="Название7"/>
    <w:basedOn w:val="Standard"/>
    <w:rsid w:val="008A5585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71">
    <w:name w:val="Указатель7"/>
    <w:basedOn w:val="Standard"/>
    <w:rsid w:val="008A5585"/>
    <w:pPr>
      <w:suppressLineNumbers/>
    </w:pPr>
    <w:rPr>
      <w:rFonts w:cs="Mangal"/>
      <w:lang w:eastAsia="ar-SA"/>
    </w:rPr>
  </w:style>
  <w:style w:type="paragraph" w:customStyle="1" w:styleId="62">
    <w:name w:val="Название6"/>
    <w:basedOn w:val="Standard"/>
    <w:rsid w:val="008A5585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63">
    <w:name w:val="Указатель6"/>
    <w:basedOn w:val="Standard"/>
    <w:rsid w:val="008A5585"/>
    <w:pPr>
      <w:suppressLineNumbers/>
    </w:pPr>
    <w:rPr>
      <w:rFonts w:cs="Mangal"/>
      <w:lang w:eastAsia="ar-SA"/>
    </w:rPr>
  </w:style>
  <w:style w:type="paragraph" w:customStyle="1" w:styleId="51">
    <w:name w:val="Название5"/>
    <w:basedOn w:val="Standard"/>
    <w:rsid w:val="008A5585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52">
    <w:name w:val="Указатель5"/>
    <w:basedOn w:val="Standard"/>
    <w:rsid w:val="008A5585"/>
    <w:pPr>
      <w:suppressLineNumbers/>
    </w:pPr>
    <w:rPr>
      <w:rFonts w:cs="Mangal"/>
      <w:lang w:eastAsia="ar-SA"/>
    </w:rPr>
  </w:style>
  <w:style w:type="paragraph" w:customStyle="1" w:styleId="41">
    <w:name w:val="Название4"/>
    <w:basedOn w:val="Standard"/>
    <w:rsid w:val="008A5585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42">
    <w:name w:val="Указатель4"/>
    <w:basedOn w:val="Standard"/>
    <w:rsid w:val="008A5585"/>
    <w:pPr>
      <w:suppressLineNumbers/>
    </w:pPr>
    <w:rPr>
      <w:rFonts w:cs="Tahoma"/>
      <w:lang w:eastAsia="ar-SA"/>
    </w:rPr>
  </w:style>
  <w:style w:type="paragraph" w:customStyle="1" w:styleId="34">
    <w:name w:val="Название3"/>
    <w:basedOn w:val="Standard"/>
    <w:rsid w:val="008A5585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35">
    <w:name w:val="Указатель3"/>
    <w:basedOn w:val="Standard"/>
    <w:rsid w:val="008A5585"/>
    <w:pPr>
      <w:suppressLineNumbers/>
    </w:pPr>
    <w:rPr>
      <w:rFonts w:cs="Tahoma"/>
      <w:lang w:eastAsia="ar-SA"/>
    </w:rPr>
  </w:style>
  <w:style w:type="paragraph" w:customStyle="1" w:styleId="25">
    <w:name w:val="Название2"/>
    <w:basedOn w:val="Standard"/>
    <w:rsid w:val="008A5585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Textbodyindent">
    <w:name w:val="Text body indent"/>
    <w:basedOn w:val="Standard"/>
    <w:rsid w:val="008A5585"/>
    <w:pPr>
      <w:ind w:firstLine="360"/>
      <w:jc w:val="both"/>
    </w:pPr>
    <w:rPr>
      <w:iCs/>
      <w:sz w:val="28"/>
      <w:szCs w:val="40"/>
      <w:lang w:eastAsia="ar-SA"/>
    </w:rPr>
  </w:style>
  <w:style w:type="paragraph" w:customStyle="1" w:styleId="Footnote">
    <w:name w:val="Footnote"/>
    <w:basedOn w:val="Standard"/>
    <w:rsid w:val="008A5585"/>
    <w:rPr>
      <w:sz w:val="20"/>
      <w:szCs w:val="20"/>
      <w:lang w:eastAsia="ar-SA"/>
    </w:rPr>
  </w:style>
  <w:style w:type="paragraph" w:customStyle="1" w:styleId="Endnote">
    <w:name w:val="Endnote"/>
    <w:basedOn w:val="Standard"/>
    <w:rsid w:val="008A5585"/>
    <w:rPr>
      <w:sz w:val="20"/>
      <w:szCs w:val="20"/>
      <w:lang w:eastAsia="ar-SA"/>
    </w:rPr>
  </w:style>
  <w:style w:type="paragraph" w:customStyle="1" w:styleId="TableContents">
    <w:name w:val="Table Contents"/>
    <w:basedOn w:val="Standard"/>
    <w:rsid w:val="008A5585"/>
    <w:pPr>
      <w:suppressLineNumbers/>
    </w:pPr>
    <w:rPr>
      <w:lang w:eastAsia="ar-SA"/>
    </w:rPr>
  </w:style>
  <w:style w:type="paragraph" w:customStyle="1" w:styleId="TableHeading">
    <w:name w:val="Table Heading"/>
    <w:basedOn w:val="TableContents"/>
    <w:rsid w:val="008A5585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8A5585"/>
    <w:rPr>
      <w:lang w:eastAsia="ar-SA"/>
    </w:rPr>
  </w:style>
  <w:style w:type="paragraph" w:customStyle="1" w:styleId="330">
    <w:name w:val="Основной текст с отступом 33"/>
    <w:basedOn w:val="Standard"/>
    <w:rsid w:val="008A5585"/>
    <w:pPr>
      <w:widowControl w:val="0"/>
      <w:autoSpaceDE w:val="0"/>
      <w:spacing w:after="120"/>
      <w:ind w:left="283" w:firstLine="720"/>
      <w:jc w:val="both"/>
    </w:pPr>
    <w:rPr>
      <w:rFonts w:ascii="Arial" w:hAnsi="Arial" w:cs="Arial"/>
      <w:sz w:val="16"/>
      <w:szCs w:val="16"/>
      <w:lang w:eastAsia="ar-SA"/>
    </w:rPr>
  </w:style>
  <w:style w:type="paragraph" w:customStyle="1" w:styleId="230">
    <w:name w:val="Основной текст с отступом 23"/>
    <w:basedOn w:val="Standard"/>
    <w:rsid w:val="008A5585"/>
    <w:pPr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styleId="aff6">
    <w:name w:val="Normal (Web)"/>
    <w:basedOn w:val="Standard"/>
    <w:rsid w:val="008A5585"/>
    <w:pPr>
      <w:spacing w:before="100" w:after="100"/>
    </w:pPr>
    <w:rPr>
      <w:lang w:eastAsia="ar-SA"/>
    </w:rPr>
  </w:style>
  <w:style w:type="paragraph" w:customStyle="1" w:styleId="Standarduser">
    <w:name w:val="Standard (user)"/>
    <w:rsid w:val="008A5585"/>
    <w:pPr>
      <w:widowControl w:val="0"/>
      <w:suppressAutoHyphens/>
      <w:textAlignment w:val="baseline"/>
    </w:pPr>
    <w:rPr>
      <w:rFonts w:ascii="Arial" w:eastAsia="Arial Unicode MS" w:hAnsi="Arial" w:cs="Arial"/>
      <w:kern w:val="1"/>
      <w:sz w:val="21"/>
      <w:szCs w:val="24"/>
      <w:lang w:eastAsia="ar-SA"/>
    </w:rPr>
  </w:style>
  <w:style w:type="paragraph" w:customStyle="1" w:styleId="TableContentsuser">
    <w:name w:val="Table Contents (user)"/>
    <w:basedOn w:val="Standarduser"/>
    <w:rsid w:val="008A5585"/>
    <w:pPr>
      <w:suppressLineNumbers/>
    </w:pPr>
  </w:style>
  <w:style w:type="paragraph" w:customStyle="1" w:styleId="ConsPlusDocList">
    <w:name w:val="ConsPlusDocList"/>
    <w:basedOn w:val="Standard"/>
    <w:rsid w:val="008A5585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19">
    <w:name w:val="Схема документа1"/>
    <w:basedOn w:val="Standard"/>
    <w:rsid w:val="008A5585"/>
    <w:pPr>
      <w:shd w:val="clear" w:color="auto" w:fill="000080"/>
    </w:pPr>
    <w:rPr>
      <w:rFonts w:ascii="Tahoma" w:hAnsi="Tahoma" w:cs="Tahoma"/>
      <w:sz w:val="20"/>
      <w:szCs w:val="20"/>
      <w:lang w:eastAsia="ar-SA"/>
    </w:rPr>
  </w:style>
  <w:style w:type="paragraph" w:customStyle="1" w:styleId="240">
    <w:name w:val="Основной текст с отступом 24"/>
    <w:basedOn w:val="a"/>
    <w:rsid w:val="008A5585"/>
    <w:pPr>
      <w:widowControl w:val="0"/>
      <w:suppressAutoHyphens/>
      <w:spacing w:after="120" w:line="480" w:lineRule="auto"/>
      <w:ind w:left="283"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paragraph" w:customStyle="1" w:styleId="1a">
    <w:name w:val="Текст1"/>
    <w:basedOn w:val="a"/>
    <w:rsid w:val="008A5585"/>
    <w:rPr>
      <w:rFonts w:ascii="Courier New" w:hAnsi="Courier New" w:cs="Courier New"/>
      <w:kern w:val="1"/>
      <w:sz w:val="20"/>
      <w:lang w:eastAsia="ar-SA"/>
    </w:rPr>
  </w:style>
  <w:style w:type="paragraph" w:customStyle="1" w:styleId="CharCharCarCarCharCharCarCarCharCharCarCarCharChar">
    <w:name w:val="Char Char Car Car Char Char Car Car Char Char Car Car Char Char"/>
    <w:basedOn w:val="a"/>
    <w:rsid w:val="008A5585"/>
    <w:pPr>
      <w:spacing w:after="160" w:line="240" w:lineRule="exact"/>
    </w:pPr>
    <w:rPr>
      <w:rFonts w:ascii="Arial" w:hAnsi="Arial" w:cs="Arial"/>
      <w:kern w:val="1"/>
      <w:sz w:val="20"/>
      <w:lang w:eastAsia="ar-SA"/>
    </w:rPr>
  </w:style>
  <w:style w:type="paragraph" w:customStyle="1" w:styleId="340">
    <w:name w:val="Основной текст с отступом 34"/>
    <w:basedOn w:val="a"/>
    <w:rsid w:val="008A5585"/>
    <w:pPr>
      <w:spacing w:after="120"/>
      <w:ind w:left="283"/>
    </w:pPr>
    <w:rPr>
      <w:kern w:val="1"/>
      <w:sz w:val="16"/>
      <w:szCs w:val="16"/>
      <w:lang w:eastAsia="ar-SA"/>
    </w:rPr>
  </w:style>
  <w:style w:type="table" w:styleId="aff7">
    <w:name w:val="Table Grid"/>
    <w:basedOn w:val="a2"/>
    <w:uiPriority w:val="59"/>
    <w:rsid w:val="00B505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0C12DF"/>
    <w:rPr>
      <w:rFonts w:eastAsia="Calibri"/>
      <w:sz w:val="28"/>
      <w:szCs w:val="22"/>
      <w:lang w:eastAsia="en-US"/>
    </w:rPr>
  </w:style>
  <w:style w:type="paragraph" w:styleId="aff9">
    <w:name w:val="List Paragraph"/>
    <w:basedOn w:val="a"/>
    <w:uiPriority w:val="34"/>
    <w:qFormat/>
    <w:rsid w:val="00EA07A3"/>
    <w:pPr>
      <w:ind w:left="720"/>
      <w:contextualSpacing/>
    </w:pPr>
  </w:style>
  <w:style w:type="paragraph" w:styleId="36">
    <w:name w:val="Body Text Indent 3"/>
    <w:basedOn w:val="a"/>
    <w:link w:val="37"/>
    <w:uiPriority w:val="99"/>
    <w:semiHidden/>
    <w:unhideWhenUsed/>
    <w:rsid w:val="00B931F5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uiPriority w:val="99"/>
    <w:semiHidden/>
    <w:rsid w:val="00B931F5"/>
    <w:rPr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35" w:unhideWhenUsed="0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D32"/>
    <w:rPr>
      <w:sz w:val="28"/>
      <w:lang w:eastAsia="zh-CN"/>
    </w:rPr>
  </w:style>
  <w:style w:type="paragraph" w:styleId="1">
    <w:name w:val="heading 1"/>
    <w:basedOn w:val="a"/>
    <w:next w:val="a"/>
    <w:qFormat/>
    <w:rsid w:val="00875D32"/>
    <w:pPr>
      <w:keepNext/>
      <w:tabs>
        <w:tab w:val="num" w:pos="131"/>
      </w:tabs>
      <w:outlineLvl w:val="0"/>
    </w:pPr>
  </w:style>
  <w:style w:type="paragraph" w:styleId="2">
    <w:name w:val="heading 2"/>
    <w:basedOn w:val="a"/>
    <w:next w:val="a"/>
    <w:qFormat/>
    <w:rsid w:val="00875D32"/>
    <w:pPr>
      <w:keepNext/>
      <w:tabs>
        <w:tab w:val="num" w:pos="131"/>
      </w:tabs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75D32"/>
    <w:pPr>
      <w:keepNext/>
      <w:tabs>
        <w:tab w:val="num" w:pos="131"/>
      </w:tabs>
      <w:ind w:left="720"/>
      <w:jc w:val="right"/>
      <w:outlineLvl w:val="2"/>
    </w:pPr>
    <w:rPr>
      <w:b/>
      <w:sz w:val="24"/>
      <w:szCs w:val="24"/>
    </w:rPr>
  </w:style>
  <w:style w:type="paragraph" w:styleId="4">
    <w:name w:val="heading 4"/>
    <w:basedOn w:val="a"/>
    <w:next w:val="a"/>
    <w:qFormat/>
    <w:rsid w:val="00875D32"/>
    <w:pPr>
      <w:keepNext/>
      <w:tabs>
        <w:tab w:val="left" w:pos="0"/>
        <w:tab w:val="num" w:pos="131"/>
      </w:tabs>
      <w:jc w:val="center"/>
      <w:outlineLvl w:val="3"/>
    </w:pPr>
    <w:rPr>
      <w:b/>
      <w:bCs/>
      <w:szCs w:val="40"/>
    </w:rPr>
  </w:style>
  <w:style w:type="paragraph" w:styleId="5">
    <w:name w:val="heading 5"/>
    <w:basedOn w:val="a"/>
    <w:next w:val="a"/>
    <w:qFormat/>
    <w:rsid w:val="00875D32"/>
    <w:pPr>
      <w:keepNext/>
      <w:tabs>
        <w:tab w:val="left" w:pos="0"/>
        <w:tab w:val="num" w:pos="131"/>
      </w:tabs>
      <w:ind w:left="720"/>
      <w:jc w:val="both"/>
      <w:outlineLvl w:val="4"/>
    </w:pPr>
    <w:rPr>
      <w:b/>
      <w:bCs/>
      <w:szCs w:val="40"/>
    </w:rPr>
  </w:style>
  <w:style w:type="paragraph" w:styleId="6">
    <w:name w:val="heading 6"/>
    <w:basedOn w:val="a0"/>
    <w:next w:val="Textbody"/>
    <w:link w:val="60"/>
    <w:qFormat/>
    <w:rsid w:val="008A5585"/>
    <w:pPr>
      <w:tabs>
        <w:tab w:val="num" w:pos="131"/>
        <w:tab w:val="left" w:pos="1152"/>
      </w:tabs>
      <w:ind w:left="131"/>
      <w:outlineLvl w:val="5"/>
    </w:pPr>
    <w:rPr>
      <w:b/>
      <w:bCs/>
      <w:sz w:val="21"/>
      <w:szCs w:val="21"/>
    </w:rPr>
  </w:style>
  <w:style w:type="paragraph" w:styleId="8">
    <w:name w:val="heading 8"/>
    <w:basedOn w:val="a"/>
    <w:next w:val="a"/>
    <w:qFormat/>
    <w:rsid w:val="00875D32"/>
    <w:pPr>
      <w:keepNext/>
      <w:tabs>
        <w:tab w:val="num" w:pos="131"/>
      </w:tabs>
      <w:ind w:left="350"/>
      <w:jc w:val="center"/>
      <w:outlineLvl w:val="7"/>
    </w:pPr>
    <w:rPr>
      <w:b/>
      <w:bCs/>
      <w:szCs w:val="40"/>
    </w:rPr>
  </w:style>
  <w:style w:type="paragraph" w:styleId="9">
    <w:name w:val="heading 9"/>
    <w:basedOn w:val="a"/>
    <w:next w:val="a"/>
    <w:qFormat/>
    <w:rsid w:val="00875D32"/>
    <w:pPr>
      <w:keepNext/>
      <w:shd w:val="clear" w:color="auto" w:fill="FFFFFF"/>
      <w:tabs>
        <w:tab w:val="num" w:pos="131"/>
      </w:tabs>
      <w:ind w:left="720"/>
      <w:jc w:val="both"/>
      <w:outlineLvl w:val="8"/>
    </w:pPr>
    <w:rPr>
      <w:shd w:val="clear" w:color="auto" w:fill="FFFFF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875D32"/>
  </w:style>
  <w:style w:type="character" w:customStyle="1" w:styleId="WW8Num2z0">
    <w:name w:val="WW8Num2z0"/>
    <w:rsid w:val="00875D32"/>
    <w:rPr>
      <w:rFonts w:ascii="Times New Roman" w:hAnsi="Times New Roman" w:cs="Times New Roman"/>
    </w:rPr>
  </w:style>
  <w:style w:type="character" w:customStyle="1" w:styleId="WW8Num3z0">
    <w:name w:val="WW8Num3z0"/>
    <w:rsid w:val="00875D32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875D32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875D32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875D32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875D32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875D32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875D32"/>
    <w:rPr>
      <w:rFonts w:ascii="Symbol" w:hAnsi="Symbol" w:cs="StarSymbol"/>
      <w:sz w:val="18"/>
      <w:szCs w:val="18"/>
    </w:rPr>
  </w:style>
  <w:style w:type="character" w:customStyle="1" w:styleId="WW8Num10z0">
    <w:name w:val="WW8Num10z0"/>
    <w:rsid w:val="00875D32"/>
    <w:rPr>
      <w:rFonts w:ascii="Symbol" w:hAnsi="Symbol" w:cs="StarSymbol"/>
      <w:sz w:val="18"/>
      <w:szCs w:val="18"/>
    </w:rPr>
  </w:style>
  <w:style w:type="character" w:customStyle="1" w:styleId="WW8Num11z0">
    <w:name w:val="WW8Num11z0"/>
    <w:rsid w:val="00875D32"/>
    <w:rPr>
      <w:rFonts w:ascii="Symbol" w:hAnsi="Symbol" w:cs="StarSymbol"/>
      <w:sz w:val="18"/>
      <w:szCs w:val="18"/>
    </w:rPr>
  </w:style>
  <w:style w:type="character" w:customStyle="1" w:styleId="WW8Num12z0">
    <w:name w:val="WW8Num12z0"/>
    <w:rsid w:val="00875D32"/>
    <w:rPr>
      <w:rFonts w:ascii="Symbol" w:hAnsi="Symbol" w:cs="StarSymbol"/>
      <w:sz w:val="18"/>
      <w:szCs w:val="18"/>
    </w:rPr>
  </w:style>
  <w:style w:type="character" w:customStyle="1" w:styleId="WW8Num13z0">
    <w:name w:val="WW8Num13z0"/>
    <w:rsid w:val="00875D32"/>
    <w:rPr>
      <w:rFonts w:ascii="Symbol" w:hAnsi="Symbol" w:cs="StarSymbol"/>
      <w:sz w:val="18"/>
      <w:szCs w:val="18"/>
    </w:rPr>
  </w:style>
  <w:style w:type="character" w:customStyle="1" w:styleId="20">
    <w:name w:val="Основной шрифт абзаца2"/>
    <w:rsid w:val="00875D32"/>
  </w:style>
  <w:style w:type="character" w:customStyle="1" w:styleId="WW8Num14z0">
    <w:name w:val="WW8Num14z0"/>
    <w:rsid w:val="00875D32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875D32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875D32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rsid w:val="00875D32"/>
  </w:style>
  <w:style w:type="character" w:customStyle="1" w:styleId="WW-Absatz-Standardschriftart1">
    <w:name w:val="WW-Absatz-Standardschriftart1"/>
    <w:rsid w:val="00875D32"/>
  </w:style>
  <w:style w:type="character" w:customStyle="1" w:styleId="WW-Absatz-Standardschriftart11">
    <w:name w:val="WW-Absatz-Standardschriftart11"/>
    <w:rsid w:val="00875D32"/>
  </w:style>
  <w:style w:type="character" w:customStyle="1" w:styleId="WW-Absatz-Standardschriftart111">
    <w:name w:val="WW-Absatz-Standardschriftart111"/>
    <w:rsid w:val="00875D32"/>
  </w:style>
  <w:style w:type="character" w:customStyle="1" w:styleId="WW-Absatz-Standardschriftart1111">
    <w:name w:val="WW-Absatz-Standardschriftart1111"/>
    <w:rsid w:val="00875D32"/>
  </w:style>
  <w:style w:type="character" w:customStyle="1" w:styleId="WW-Absatz-Standardschriftart11111">
    <w:name w:val="WW-Absatz-Standardschriftart11111"/>
    <w:rsid w:val="00875D32"/>
  </w:style>
  <w:style w:type="character" w:customStyle="1" w:styleId="WW-Absatz-Standardschriftart111111">
    <w:name w:val="WW-Absatz-Standardschriftart111111"/>
    <w:rsid w:val="00875D32"/>
  </w:style>
  <w:style w:type="character" w:customStyle="1" w:styleId="WW-Absatz-Standardschriftart1111111">
    <w:name w:val="WW-Absatz-Standardschriftart1111111"/>
    <w:rsid w:val="00875D32"/>
  </w:style>
  <w:style w:type="character" w:customStyle="1" w:styleId="WW-Absatz-Standardschriftart11111111">
    <w:name w:val="WW-Absatz-Standardschriftart11111111"/>
    <w:rsid w:val="00875D32"/>
  </w:style>
  <w:style w:type="character" w:customStyle="1" w:styleId="WW-Absatz-Standardschriftart111111111">
    <w:name w:val="WW-Absatz-Standardschriftart111111111"/>
    <w:rsid w:val="00875D32"/>
  </w:style>
  <w:style w:type="character" w:customStyle="1" w:styleId="WW-Absatz-Standardschriftart1111111111">
    <w:name w:val="WW-Absatz-Standardschriftart1111111111"/>
    <w:rsid w:val="00875D32"/>
  </w:style>
  <w:style w:type="character" w:customStyle="1" w:styleId="WW-Absatz-Standardschriftart11111111111">
    <w:name w:val="WW-Absatz-Standardschriftart11111111111"/>
    <w:rsid w:val="00875D32"/>
  </w:style>
  <w:style w:type="character" w:customStyle="1" w:styleId="WW-Absatz-Standardschriftart111111111111">
    <w:name w:val="WW-Absatz-Standardschriftart111111111111"/>
    <w:rsid w:val="00875D32"/>
  </w:style>
  <w:style w:type="character" w:customStyle="1" w:styleId="WW-Absatz-Standardschriftart1111111111111">
    <w:name w:val="WW-Absatz-Standardschriftart1111111111111"/>
    <w:rsid w:val="00875D32"/>
  </w:style>
  <w:style w:type="character" w:customStyle="1" w:styleId="WW-Absatz-Standardschriftart11111111111111">
    <w:name w:val="WW-Absatz-Standardschriftart11111111111111"/>
    <w:rsid w:val="00875D32"/>
  </w:style>
  <w:style w:type="character" w:customStyle="1" w:styleId="WW8Num1z0">
    <w:name w:val="WW8Num1z0"/>
    <w:rsid w:val="00875D32"/>
    <w:rPr>
      <w:sz w:val="28"/>
    </w:rPr>
  </w:style>
  <w:style w:type="character" w:customStyle="1" w:styleId="WW8Num2z1">
    <w:name w:val="WW8Num2z1"/>
    <w:rsid w:val="00875D32"/>
    <w:rPr>
      <w:rFonts w:ascii="Courier New" w:hAnsi="Courier New" w:cs="Courier New"/>
    </w:rPr>
  </w:style>
  <w:style w:type="character" w:customStyle="1" w:styleId="WW8Num2z2">
    <w:name w:val="WW8Num2z2"/>
    <w:rsid w:val="00875D32"/>
    <w:rPr>
      <w:rFonts w:ascii="Wingdings" w:hAnsi="Wingdings" w:cs="Wingdings"/>
    </w:rPr>
  </w:style>
  <w:style w:type="character" w:customStyle="1" w:styleId="WW8Num2z3">
    <w:name w:val="WW8Num2z3"/>
    <w:rsid w:val="00875D32"/>
    <w:rPr>
      <w:rFonts w:ascii="Symbol" w:hAnsi="Symbol" w:cs="Symbol"/>
    </w:rPr>
  </w:style>
  <w:style w:type="character" w:customStyle="1" w:styleId="10">
    <w:name w:val="Основной шрифт абзаца1"/>
    <w:rsid w:val="00875D32"/>
  </w:style>
  <w:style w:type="character" w:customStyle="1" w:styleId="a4">
    <w:name w:val="Символ сноски"/>
    <w:rsid w:val="00875D32"/>
    <w:rPr>
      <w:vertAlign w:val="superscript"/>
    </w:rPr>
  </w:style>
  <w:style w:type="character" w:styleId="a5">
    <w:name w:val="Hyperlink"/>
    <w:rsid w:val="00875D32"/>
    <w:rPr>
      <w:color w:val="0000FF"/>
      <w:u w:val="single"/>
    </w:rPr>
  </w:style>
  <w:style w:type="character" w:styleId="a6">
    <w:name w:val="page number"/>
    <w:basedOn w:val="10"/>
    <w:rsid w:val="00875D32"/>
  </w:style>
  <w:style w:type="character" w:styleId="a7">
    <w:name w:val="FollowedHyperlink"/>
    <w:rsid w:val="00875D32"/>
    <w:rPr>
      <w:color w:val="800080"/>
      <w:u w:val="single"/>
    </w:rPr>
  </w:style>
  <w:style w:type="character" w:customStyle="1" w:styleId="11">
    <w:name w:val="Знак сноски1"/>
    <w:rsid w:val="00875D32"/>
    <w:rPr>
      <w:vertAlign w:val="superscript"/>
    </w:rPr>
  </w:style>
  <w:style w:type="character" w:customStyle="1" w:styleId="a8">
    <w:name w:val="Символы концевой сноски"/>
    <w:rsid w:val="00875D32"/>
    <w:rPr>
      <w:vertAlign w:val="superscript"/>
    </w:rPr>
  </w:style>
  <w:style w:type="character" w:customStyle="1" w:styleId="WW-">
    <w:name w:val="WW-Символы концевой сноски"/>
    <w:rsid w:val="00875D32"/>
  </w:style>
  <w:style w:type="character" w:customStyle="1" w:styleId="a9">
    <w:name w:val="Символ нумерации"/>
    <w:rsid w:val="00875D32"/>
  </w:style>
  <w:style w:type="character" w:customStyle="1" w:styleId="aa">
    <w:name w:val="Маркеры списка"/>
    <w:rsid w:val="00875D32"/>
    <w:rPr>
      <w:rFonts w:ascii="StarSymbol" w:eastAsia="StarSymbol" w:hAnsi="StarSymbol" w:cs="StarSymbol"/>
      <w:sz w:val="18"/>
      <w:szCs w:val="18"/>
    </w:rPr>
  </w:style>
  <w:style w:type="character" w:customStyle="1" w:styleId="12">
    <w:name w:val="Знак концевой сноски1"/>
    <w:rsid w:val="00875D32"/>
    <w:rPr>
      <w:vertAlign w:val="superscript"/>
    </w:rPr>
  </w:style>
  <w:style w:type="character" w:customStyle="1" w:styleId="ab">
    <w:name w:val="Верхний колонтитул Знак"/>
    <w:uiPriority w:val="99"/>
    <w:rsid w:val="00875D32"/>
    <w:rPr>
      <w:sz w:val="28"/>
      <w:szCs w:val="24"/>
    </w:rPr>
  </w:style>
  <w:style w:type="character" w:styleId="ac">
    <w:name w:val="footnote reference"/>
    <w:rsid w:val="00875D32"/>
    <w:rPr>
      <w:vertAlign w:val="superscript"/>
    </w:rPr>
  </w:style>
  <w:style w:type="character" w:styleId="ad">
    <w:name w:val="endnote reference"/>
    <w:rsid w:val="00875D32"/>
    <w:rPr>
      <w:vertAlign w:val="superscript"/>
    </w:rPr>
  </w:style>
  <w:style w:type="character" w:customStyle="1" w:styleId="30">
    <w:name w:val="Основной шрифт абзаца3"/>
    <w:rsid w:val="00875D32"/>
  </w:style>
  <w:style w:type="character" w:customStyle="1" w:styleId="ae">
    <w:name w:val="Гипертекстовая ссылка"/>
    <w:uiPriority w:val="99"/>
    <w:rsid w:val="00875D32"/>
    <w:rPr>
      <w:rFonts w:cs="Times New Roman"/>
      <w:color w:val="106BBE"/>
    </w:rPr>
  </w:style>
  <w:style w:type="character" w:customStyle="1" w:styleId="21">
    <w:name w:val="Знак сноски2"/>
    <w:rsid w:val="00875D32"/>
    <w:rPr>
      <w:rFonts w:cs="Times New Roman"/>
      <w:vertAlign w:val="superscript"/>
    </w:rPr>
  </w:style>
  <w:style w:type="paragraph" w:customStyle="1" w:styleId="af">
    <w:name w:val="Заголовок"/>
    <w:basedOn w:val="a"/>
    <w:next w:val="af0"/>
    <w:rsid w:val="00875D32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f0">
    <w:name w:val="Body Text"/>
    <w:basedOn w:val="a"/>
    <w:rsid w:val="00875D32"/>
    <w:pPr>
      <w:jc w:val="both"/>
    </w:pPr>
  </w:style>
  <w:style w:type="paragraph" w:styleId="af1">
    <w:name w:val="List"/>
    <w:basedOn w:val="af0"/>
    <w:rsid w:val="00875D32"/>
    <w:rPr>
      <w:rFonts w:cs="Tahoma"/>
      <w:sz w:val="24"/>
    </w:rPr>
  </w:style>
  <w:style w:type="paragraph" w:styleId="af2">
    <w:name w:val="caption"/>
    <w:basedOn w:val="a"/>
    <w:qFormat/>
    <w:rsid w:val="00875D3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"/>
    <w:basedOn w:val="a"/>
    <w:rsid w:val="00875D32"/>
    <w:pPr>
      <w:suppressLineNumbers/>
    </w:pPr>
  </w:style>
  <w:style w:type="paragraph" w:customStyle="1" w:styleId="13">
    <w:name w:val="Название1"/>
    <w:basedOn w:val="a"/>
    <w:rsid w:val="00875D3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875D32"/>
    <w:pPr>
      <w:suppressLineNumbers/>
    </w:pPr>
    <w:rPr>
      <w:rFonts w:cs="Tahoma"/>
      <w:sz w:val="24"/>
    </w:rPr>
  </w:style>
  <w:style w:type="paragraph" w:styleId="af3">
    <w:name w:val="Body Text Indent"/>
    <w:basedOn w:val="a"/>
    <w:rsid w:val="00875D32"/>
    <w:pPr>
      <w:ind w:left="5040"/>
    </w:pPr>
  </w:style>
  <w:style w:type="paragraph" w:customStyle="1" w:styleId="210">
    <w:name w:val="Основной текст с отступом 21"/>
    <w:basedOn w:val="a"/>
    <w:rsid w:val="00875D32"/>
    <w:pPr>
      <w:ind w:firstLine="851"/>
    </w:pPr>
  </w:style>
  <w:style w:type="paragraph" w:customStyle="1" w:styleId="ConsPlusNormal">
    <w:name w:val="ConsPlusNormal"/>
    <w:rsid w:val="00875D3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Normal">
    <w:name w:val="ConsNormal"/>
    <w:rsid w:val="00875D3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15">
    <w:name w:val="toc 1"/>
    <w:basedOn w:val="a"/>
    <w:next w:val="a"/>
    <w:rsid w:val="00875D32"/>
    <w:pPr>
      <w:tabs>
        <w:tab w:val="right" w:leader="dot" w:pos="9360"/>
      </w:tabs>
      <w:ind w:left="125"/>
      <w:jc w:val="both"/>
    </w:pPr>
    <w:rPr>
      <w:b/>
      <w:sz w:val="26"/>
      <w:szCs w:val="26"/>
      <w:lang w:val="en-US"/>
    </w:rPr>
  </w:style>
  <w:style w:type="paragraph" w:styleId="af4">
    <w:name w:val="footer"/>
    <w:basedOn w:val="a"/>
    <w:link w:val="af5"/>
    <w:rsid w:val="00875D32"/>
    <w:pPr>
      <w:tabs>
        <w:tab w:val="center" w:pos="4677"/>
        <w:tab w:val="right" w:pos="9355"/>
      </w:tabs>
      <w:ind w:left="125"/>
      <w:jc w:val="both"/>
    </w:pPr>
    <w:rPr>
      <w:sz w:val="16"/>
      <w:szCs w:val="24"/>
    </w:rPr>
  </w:style>
  <w:style w:type="paragraph" w:styleId="af6">
    <w:name w:val="footnote text"/>
    <w:basedOn w:val="a"/>
    <w:link w:val="af7"/>
    <w:rsid w:val="00875D32"/>
    <w:pPr>
      <w:ind w:left="125"/>
      <w:jc w:val="both"/>
    </w:pPr>
    <w:rPr>
      <w:sz w:val="20"/>
    </w:rPr>
  </w:style>
  <w:style w:type="paragraph" w:styleId="af8">
    <w:name w:val="header"/>
    <w:basedOn w:val="a"/>
    <w:uiPriority w:val="99"/>
    <w:rsid w:val="00875D32"/>
    <w:pPr>
      <w:tabs>
        <w:tab w:val="center" w:pos="4677"/>
        <w:tab w:val="right" w:pos="9355"/>
      </w:tabs>
      <w:ind w:left="125"/>
      <w:jc w:val="both"/>
    </w:pPr>
    <w:rPr>
      <w:szCs w:val="24"/>
    </w:rPr>
  </w:style>
  <w:style w:type="paragraph" w:customStyle="1" w:styleId="31">
    <w:name w:val="Основной текст с отступом 31"/>
    <w:basedOn w:val="a"/>
    <w:rsid w:val="00875D32"/>
    <w:pPr>
      <w:ind w:left="83" w:firstLine="720"/>
      <w:jc w:val="both"/>
    </w:pPr>
    <w:rPr>
      <w:szCs w:val="40"/>
    </w:rPr>
  </w:style>
  <w:style w:type="paragraph" w:customStyle="1" w:styleId="32">
    <w:name w:val="заг3"/>
    <w:basedOn w:val="a"/>
    <w:rsid w:val="00875D32"/>
    <w:pPr>
      <w:jc w:val="center"/>
    </w:pPr>
    <w:rPr>
      <w:sz w:val="24"/>
      <w:szCs w:val="24"/>
    </w:rPr>
  </w:style>
  <w:style w:type="paragraph" w:customStyle="1" w:styleId="af9">
    <w:name w:val="Содержимое таблицы"/>
    <w:basedOn w:val="a"/>
    <w:rsid w:val="00875D32"/>
    <w:pPr>
      <w:suppressLineNumbers/>
    </w:pPr>
  </w:style>
  <w:style w:type="paragraph" w:customStyle="1" w:styleId="afa">
    <w:name w:val="Заголовок таблицы"/>
    <w:basedOn w:val="af9"/>
    <w:rsid w:val="00875D32"/>
    <w:pPr>
      <w:jc w:val="center"/>
    </w:pPr>
    <w:rPr>
      <w:b/>
      <w:bCs/>
    </w:rPr>
  </w:style>
  <w:style w:type="paragraph" w:customStyle="1" w:styleId="ConsPlusTitle">
    <w:name w:val="ConsPlusTitle"/>
    <w:rsid w:val="00875D32"/>
    <w:pPr>
      <w:widowControl w:val="0"/>
      <w:suppressAutoHyphens/>
      <w:autoSpaceDE w:val="0"/>
    </w:pPr>
    <w:rPr>
      <w:rFonts w:eastAsia="Arial"/>
      <w:b/>
      <w:bCs/>
      <w:sz w:val="28"/>
      <w:szCs w:val="28"/>
      <w:lang w:eastAsia="zh-CN"/>
    </w:rPr>
  </w:style>
  <w:style w:type="paragraph" w:styleId="afb">
    <w:name w:val="endnote text"/>
    <w:basedOn w:val="a"/>
    <w:rsid w:val="00875D32"/>
    <w:pPr>
      <w:suppressLineNumbers/>
      <w:ind w:left="283" w:hanging="283"/>
    </w:pPr>
    <w:rPr>
      <w:sz w:val="20"/>
    </w:rPr>
  </w:style>
  <w:style w:type="paragraph" w:customStyle="1" w:styleId="afc">
    <w:name w:val="Знак"/>
    <w:basedOn w:val="a"/>
    <w:rsid w:val="00875D32"/>
    <w:pPr>
      <w:widowControl w:val="0"/>
      <w:spacing w:before="100" w:after="100" w:line="360" w:lineRule="atLeast"/>
      <w:jc w:val="both"/>
      <w:textAlignment w:val="baseline"/>
    </w:pPr>
    <w:rPr>
      <w:rFonts w:ascii="Tahoma" w:hAnsi="Tahoma" w:cs="Tahoma"/>
      <w:sz w:val="20"/>
      <w:lang w:val="en-US"/>
    </w:rPr>
  </w:style>
  <w:style w:type="paragraph" w:customStyle="1" w:styleId="320">
    <w:name w:val="Основной текст с отступом 32"/>
    <w:basedOn w:val="a"/>
    <w:rsid w:val="00875D32"/>
    <w:pPr>
      <w:spacing w:after="120"/>
      <w:ind w:left="283"/>
    </w:pPr>
    <w:rPr>
      <w:sz w:val="16"/>
      <w:szCs w:val="16"/>
    </w:rPr>
  </w:style>
  <w:style w:type="paragraph" w:customStyle="1" w:styleId="220">
    <w:name w:val="Основной текст с отступом 22"/>
    <w:basedOn w:val="a"/>
    <w:rsid w:val="00875D32"/>
    <w:pPr>
      <w:spacing w:after="120" w:line="480" w:lineRule="auto"/>
      <w:ind w:left="283"/>
    </w:pPr>
  </w:style>
  <w:style w:type="paragraph" w:customStyle="1" w:styleId="ConsPlusNonformat">
    <w:name w:val="ConsPlusNonformat"/>
    <w:rsid w:val="00875D32"/>
    <w:pPr>
      <w:widowControl w:val="0"/>
      <w:suppressAutoHyphens/>
    </w:pPr>
    <w:rPr>
      <w:rFonts w:ascii="Courier New" w:eastAsia="Arial" w:hAnsi="Courier New"/>
      <w:lang w:eastAsia="zh-CN"/>
    </w:rPr>
  </w:style>
  <w:style w:type="paragraph" w:styleId="HTML">
    <w:name w:val="HTML Preformatted"/>
    <w:basedOn w:val="a"/>
    <w:rsid w:val="00875D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both"/>
    </w:pPr>
    <w:rPr>
      <w:rFonts w:ascii="Courier New" w:hAnsi="Courier New" w:cs="Courier New"/>
      <w:sz w:val="20"/>
    </w:rPr>
  </w:style>
  <w:style w:type="paragraph" w:customStyle="1" w:styleId="211">
    <w:name w:val="Основной текст 21"/>
    <w:basedOn w:val="a"/>
    <w:rsid w:val="00875D32"/>
    <w:pPr>
      <w:suppressAutoHyphens/>
      <w:jc w:val="both"/>
    </w:pPr>
    <w:rPr>
      <w:szCs w:val="28"/>
    </w:rPr>
  </w:style>
  <w:style w:type="paragraph" w:customStyle="1" w:styleId="afd">
    <w:name w:val="Знак"/>
    <w:basedOn w:val="a"/>
    <w:rsid w:val="00875D32"/>
    <w:pPr>
      <w:widowControl w:val="0"/>
      <w:spacing w:before="100" w:after="100" w:line="360" w:lineRule="atLeast"/>
      <w:jc w:val="both"/>
    </w:pPr>
    <w:rPr>
      <w:rFonts w:ascii="Tahoma" w:hAnsi="Tahoma" w:cs="Tahoma"/>
      <w:sz w:val="20"/>
      <w:lang w:val="en-US"/>
    </w:rPr>
  </w:style>
  <w:style w:type="paragraph" w:styleId="afe">
    <w:name w:val="Balloon Text"/>
    <w:basedOn w:val="a"/>
    <w:rsid w:val="00875D3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75D32"/>
    <w:pPr>
      <w:suppressAutoHyphens/>
      <w:textAlignment w:val="baseline"/>
    </w:pPr>
    <w:rPr>
      <w:rFonts w:eastAsia="Arial"/>
      <w:kern w:val="1"/>
      <w:sz w:val="24"/>
      <w:szCs w:val="24"/>
      <w:lang w:eastAsia="zh-CN"/>
    </w:rPr>
  </w:style>
  <w:style w:type="paragraph" w:customStyle="1" w:styleId="Textbody">
    <w:name w:val="Text body"/>
    <w:basedOn w:val="Standard"/>
    <w:rsid w:val="00875D32"/>
    <w:pPr>
      <w:jc w:val="both"/>
    </w:pPr>
    <w:rPr>
      <w:color w:val="000000"/>
      <w:sz w:val="28"/>
      <w:szCs w:val="28"/>
    </w:rPr>
  </w:style>
  <w:style w:type="paragraph" w:customStyle="1" w:styleId="16">
    <w:name w:val="Текст сноски1"/>
    <w:basedOn w:val="a"/>
    <w:rsid w:val="00875D32"/>
    <w:rPr>
      <w:color w:val="000000"/>
      <w:kern w:val="1"/>
      <w:sz w:val="20"/>
      <w:lang w:eastAsia="ru-RU"/>
    </w:rPr>
  </w:style>
  <w:style w:type="paragraph" w:customStyle="1" w:styleId="aff">
    <w:name w:val="Содержимое врезки"/>
    <w:basedOn w:val="af0"/>
    <w:rsid w:val="00875D32"/>
  </w:style>
  <w:style w:type="paragraph" w:customStyle="1" w:styleId="aff0">
    <w:name w:val="Базовый"/>
    <w:rsid w:val="00316809"/>
    <w:pPr>
      <w:tabs>
        <w:tab w:val="left" w:pos="708"/>
      </w:tabs>
      <w:suppressAutoHyphens/>
      <w:spacing w:line="100" w:lineRule="atLeast"/>
      <w:textAlignment w:val="baseline"/>
    </w:pPr>
    <w:rPr>
      <w:color w:val="00000A"/>
      <w:sz w:val="24"/>
      <w:szCs w:val="24"/>
      <w:lang w:eastAsia="ar-SA"/>
    </w:rPr>
  </w:style>
  <w:style w:type="character" w:customStyle="1" w:styleId="af5">
    <w:name w:val="Нижний колонтитул Знак"/>
    <w:link w:val="af4"/>
    <w:rsid w:val="008E1C41"/>
    <w:rPr>
      <w:sz w:val="16"/>
      <w:szCs w:val="24"/>
      <w:lang w:eastAsia="zh-CN"/>
    </w:rPr>
  </w:style>
  <w:style w:type="character" w:customStyle="1" w:styleId="af7">
    <w:name w:val="Текст сноски Знак"/>
    <w:link w:val="af6"/>
    <w:rsid w:val="00096AA3"/>
    <w:rPr>
      <w:lang w:eastAsia="zh-CN"/>
    </w:rPr>
  </w:style>
  <w:style w:type="character" w:customStyle="1" w:styleId="50">
    <w:name w:val="Основной шрифт абзаца5"/>
    <w:rsid w:val="002852C3"/>
  </w:style>
  <w:style w:type="character" w:customStyle="1" w:styleId="aff1">
    <w:name w:val="Цветовое выделение"/>
    <w:uiPriority w:val="99"/>
    <w:rsid w:val="00AD1A1B"/>
    <w:rPr>
      <w:b/>
      <w:bCs/>
      <w:color w:val="26282F"/>
    </w:rPr>
  </w:style>
  <w:style w:type="paragraph" w:customStyle="1" w:styleId="ConsPlusCell">
    <w:name w:val="ConsPlusCell"/>
    <w:basedOn w:val="Standard"/>
    <w:rsid w:val="00C75752"/>
    <w:pPr>
      <w:autoSpaceDE w:val="0"/>
    </w:pPr>
    <w:rPr>
      <w:rFonts w:ascii="Arial" w:hAnsi="Arial" w:cs="Arial"/>
      <w:sz w:val="20"/>
      <w:szCs w:val="20"/>
      <w:lang w:eastAsia="hi-IN" w:bidi="hi-IN"/>
    </w:rPr>
  </w:style>
  <w:style w:type="character" w:customStyle="1" w:styleId="60">
    <w:name w:val="Заголовок 6 Знак"/>
    <w:link w:val="6"/>
    <w:rsid w:val="008A5585"/>
    <w:rPr>
      <w:rFonts w:ascii="Arial" w:eastAsia="SimSun" w:hAnsi="Arial"/>
      <w:b/>
      <w:bCs/>
      <w:kern w:val="1"/>
      <w:sz w:val="21"/>
      <w:szCs w:val="21"/>
      <w:lang w:eastAsia="ar-SA"/>
    </w:rPr>
  </w:style>
  <w:style w:type="numbering" w:customStyle="1" w:styleId="17">
    <w:name w:val="Нет списка1"/>
    <w:next w:val="a3"/>
    <w:uiPriority w:val="99"/>
    <w:semiHidden/>
    <w:unhideWhenUsed/>
    <w:rsid w:val="008A5585"/>
  </w:style>
  <w:style w:type="character" w:customStyle="1" w:styleId="WW8Num4z1">
    <w:name w:val="WW8Num4z1"/>
    <w:rsid w:val="008A5585"/>
    <w:rPr>
      <w:rFonts w:ascii="OpenSymbol" w:hAnsi="OpenSymbol" w:cs="OpenSymbol"/>
    </w:rPr>
  </w:style>
  <w:style w:type="character" w:customStyle="1" w:styleId="WW8Num4z2">
    <w:name w:val="WW8Num4z2"/>
    <w:rsid w:val="008A5585"/>
    <w:rPr>
      <w:rFonts w:ascii="Wingdings" w:hAnsi="Wingdings"/>
    </w:rPr>
  </w:style>
  <w:style w:type="character" w:customStyle="1" w:styleId="90">
    <w:name w:val="Основной шрифт абзаца9"/>
    <w:rsid w:val="008A5585"/>
  </w:style>
  <w:style w:type="character" w:customStyle="1" w:styleId="WW8Num3z1">
    <w:name w:val="WW8Num3z1"/>
    <w:rsid w:val="008A5585"/>
    <w:rPr>
      <w:rFonts w:ascii="Courier New" w:hAnsi="Courier New"/>
      <w:sz w:val="20"/>
    </w:rPr>
  </w:style>
  <w:style w:type="character" w:customStyle="1" w:styleId="WW8Num3z2">
    <w:name w:val="WW8Num3z2"/>
    <w:rsid w:val="008A5585"/>
    <w:rPr>
      <w:rFonts w:ascii="Wingdings" w:hAnsi="Wingdings"/>
      <w:sz w:val="20"/>
    </w:rPr>
  </w:style>
  <w:style w:type="character" w:customStyle="1" w:styleId="WW8Num4z3">
    <w:name w:val="WW8Num4z3"/>
    <w:rsid w:val="008A5585"/>
    <w:rPr>
      <w:rFonts w:ascii="Symbol" w:hAnsi="Symbol"/>
    </w:rPr>
  </w:style>
  <w:style w:type="character" w:customStyle="1" w:styleId="WW8Num10z1">
    <w:name w:val="WW8Num10z1"/>
    <w:rsid w:val="008A5585"/>
    <w:rPr>
      <w:rFonts w:ascii="OpenSymbol" w:hAnsi="OpenSymbol" w:cs="StarSymbol"/>
      <w:sz w:val="18"/>
      <w:szCs w:val="18"/>
    </w:rPr>
  </w:style>
  <w:style w:type="character" w:customStyle="1" w:styleId="WW8Num10z3">
    <w:name w:val="WW8Num10z3"/>
    <w:rsid w:val="008A5585"/>
    <w:rPr>
      <w:rFonts w:ascii="Symbol" w:hAnsi="Symbol" w:cs="StarSymbol"/>
      <w:sz w:val="18"/>
      <w:szCs w:val="18"/>
    </w:rPr>
  </w:style>
  <w:style w:type="character" w:customStyle="1" w:styleId="WW8Num11z1">
    <w:name w:val="WW8Num11z1"/>
    <w:rsid w:val="008A5585"/>
    <w:rPr>
      <w:rFonts w:ascii="OpenSymbol" w:hAnsi="OpenSymbol"/>
    </w:rPr>
  </w:style>
  <w:style w:type="character" w:customStyle="1" w:styleId="WW8Num11z3">
    <w:name w:val="WW8Num11z3"/>
    <w:rsid w:val="008A5585"/>
    <w:rPr>
      <w:rFonts w:ascii="Symbol" w:hAnsi="Symbol"/>
    </w:rPr>
  </w:style>
  <w:style w:type="character" w:customStyle="1" w:styleId="WW8Num13z1">
    <w:name w:val="WW8Num13z1"/>
    <w:rsid w:val="008A5585"/>
    <w:rPr>
      <w:rFonts w:ascii="OpenSymbol" w:hAnsi="OpenSymbol" w:cs="OpenSymbol"/>
    </w:rPr>
  </w:style>
  <w:style w:type="character" w:customStyle="1" w:styleId="WW8Num14z1">
    <w:name w:val="WW8Num14z1"/>
    <w:rsid w:val="008A5585"/>
    <w:rPr>
      <w:rFonts w:ascii="Courier New" w:hAnsi="Courier New"/>
      <w:sz w:val="20"/>
    </w:rPr>
  </w:style>
  <w:style w:type="character" w:customStyle="1" w:styleId="WW8Num14z3">
    <w:name w:val="WW8Num14z3"/>
    <w:rsid w:val="008A5585"/>
    <w:rPr>
      <w:rFonts w:ascii="Symbol" w:hAnsi="Symbol"/>
    </w:rPr>
  </w:style>
  <w:style w:type="character" w:customStyle="1" w:styleId="WW8Num16z1">
    <w:name w:val="WW8Num16z1"/>
    <w:rsid w:val="008A5585"/>
    <w:rPr>
      <w:rFonts w:ascii="Courier New" w:hAnsi="Courier New"/>
      <w:sz w:val="20"/>
    </w:rPr>
  </w:style>
  <w:style w:type="character" w:customStyle="1" w:styleId="WW8Num16z2">
    <w:name w:val="WW8Num16z2"/>
    <w:rsid w:val="008A5585"/>
    <w:rPr>
      <w:rFonts w:ascii="Wingdings" w:hAnsi="Wingdings"/>
      <w:sz w:val="20"/>
    </w:rPr>
  </w:style>
  <w:style w:type="character" w:customStyle="1" w:styleId="80">
    <w:name w:val="Основной шрифт абзаца8"/>
    <w:rsid w:val="008A5585"/>
  </w:style>
  <w:style w:type="character" w:customStyle="1" w:styleId="WW8Num7z1">
    <w:name w:val="WW8Num7z1"/>
    <w:rsid w:val="008A5585"/>
    <w:rPr>
      <w:rFonts w:ascii="OpenSymbol" w:hAnsi="OpenSymbol" w:cs="OpenSymbol"/>
    </w:rPr>
  </w:style>
  <w:style w:type="character" w:customStyle="1" w:styleId="WW8Num7z3">
    <w:name w:val="WW8Num7z3"/>
    <w:rsid w:val="008A5585"/>
    <w:rPr>
      <w:rFonts w:ascii="Symbol" w:hAnsi="Symbol"/>
    </w:rPr>
  </w:style>
  <w:style w:type="character" w:customStyle="1" w:styleId="WW8Num8z1">
    <w:name w:val="WW8Num8z1"/>
    <w:rsid w:val="008A5585"/>
    <w:rPr>
      <w:rFonts w:ascii="OpenSymbol" w:hAnsi="OpenSymbol" w:cs="OpenSymbol"/>
    </w:rPr>
  </w:style>
  <w:style w:type="character" w:customStyle="1" w:styleId="WW8Num8z3">
    <w:name w:val="WW8Num8z3"/>
    <w:rsid w:val="008A5585"/>
    <w:rPr>
      <w:rFonts w:ascii="Symbol" w:hAnsi="Symbol"/>
    </w:rPr>
  </w:style>
  <w:style w:type="character" w:customStyle="1" w:styleId="WW8Num9z1">
    <w:name w:val="WW8Num9z1"/>
    <w:rsid w:val="008A5585"/>
    <w:rPr>
      <w:rFonts w:ascii="OpenSymbol" w:hAnsi="OpenSymbol" w:cs="OpenSymbol"/>
    </w:rPr>
  </w:style>
  <w:style w:type="character" w:customStyle="1" w:styleId="WW8Num9z3">
    <w:name w:val="WW8Num9z3"/>
    <w:rsid w:val="008A5585"/>
    <w:rPr>
      <w:rFonts w:ascii="Symbol" w:hAnsi="Symbol"/>
    </w:rPr>
  </w:style>
  <w:style w:type="character" w:customStyle="1" w:styleId="WW8Num13z3">
    <w:name w:val="WW8Num13z3"/>
    <w:rsid w:val="008A5585"/>
    <w:rPr>
      <w:rFonts w:ascii="Symbol" w:hAnsi="Symbol" w:cs="OpenSymbol"/>
    </w:rPr>
  </w:style>
  <w:style w:type="character" w:customStyle="1" w:styleId="WW8Num14z2">
    <w:name w:val="WW8Num14z2"/>
    <w:rsid w:val="008A5585"/>
    <w:rPr>
      <w:rFonts w:ascii="Wingdings" w:hAnsi="Wingdings"/>
      <w:sz w:val="20"/>
    </w:rPr>
  </w:style>
  <w:style w:type="character" w:customStyle="1" w:styleId="WW8Num15z1">
    <w:name w:val="WW8Num15z1"/>
    <w:rsid w:val="008A5585"/>
    <w:rPr>
      <w:rFonts w:ascii="Courier New" w:hAnsi="Courier New"/>
      <w:sz w:val="20"/>
    </w:rPr>
  </w:style>
  <w:style w:type="character" w:customStyle="1" w:styleId="WW8Num15z2">
    <w:name w:val="WW8Num15z2"/>
    <w:rsid w:val="008A5585"/>
    <w:rPr>
      <w:rFonts w:ascii="Wingdings" w:hAnsi="Wingdings"/>
      <w:sz w:val="20"/>
    </w:rPr>
  </w:style>
  <w:style w:type="character" w:customStyle="1" w:styleId="WW-Absatz-Standardschriftart111111111111111">
    <w:name w:val="WW-Absatz-Standardschriftart111111111111111"/>
    <w:rsid w:val="008A5585"/>
  </w:style>
  <w:style w:type="character" w:customStyle="1" w:styleId="WW-Absatz-Standardschriftart1111111111111111">
    <w:name w:val="WW-Absatz-Standardschriftart1111111111111111"/>
    <w:rsid w:val="008A5585"/>
  </w:style>
  <w:style w:type="character" w:customStyle="1" w:styleId="WW8Num12z1">
    <w:name w:val="WW8Num12z1"/>
    <w:rsid w:val="008A5585"/>
    <w:rPr>
      <w:rFonts w:ascii="Times New Roman" w:hAnsi="Times New Roman"/>
    </w:rPr>
  </w:style>
  <w:style w:type="character" w:customStyle="1" w:styleId="7">
    <w:name w:val="Основной шрифт абзаца7"/>
    <w:rsid w:val="008A5585"/>
  </w:style>
  <w:style w:type="character" w:customStyle="1" w:styleId="61">
    <w:name w:val="Основной шрифт абзаца6"/>
    <w:rsid w:val="008A5585"/>
  </w:style>
  <w:style w:type="character" w:customStyle="1" w:styleId="WW-Absatz-Standardschriftart11111111111111111">
    <w:name w:val="WW-Absatz-Standardschriftart11111111111111111"/>
    <w:rsid w:val="008A5585"/>
  </w:style>
  <w:style w:type="character" w:customStyle="1" w:styleId="WW-Absatz-Standardschriftart111111111111111111">
    <w:name w:val="WW-Absatz-Standardschriftart111111111111111111"/>
    <w:rsid w:val="008A5585"/>
  </w:style>
  <w:style w:type="character" w:customStyle="1" w:styleId="WW-Absatz-Standardschriftart1111111111111111111">
    <w:name w:val="WW-Absatz-Standardschriftart1111111111111111111"/>
    <w:rsid w:val="008A5585"/>
  </w:style>
  <w:style w:type="character" w:customStyle="1" w:styleId="WW8Num5z1">
    <w:name w:val="WW8Num5z1"/>
    <w:rsid w:val="008A5585"/>
    <w:rPr>
      <w:rFonts w:ascii="OpenSymbol" w:hAnsi="OpenSymbol" w:cs="OpenSymbol"/>
    </w:rPr>
  </w:style>
  <w:style w:type="character" w:customStyle="1" w:styleId="WW8Num5z2">
    <w:name w:val="WW8Num5z2"/>
    <w:rsid w:val="008A5585"/>
    <w:rPr>
      <w:rFonts w:ascii="Segoe UI" w:hAnsi="Segoe UI"/>
    </w:rPr>
  </w:style>
  <w:style w:type="character" w:customStyle="1" w:styleId="WW-Absatz-Standardschriftart11111111111111111111">
    <w:name w:val="WW-Absatz-Standardschriftart11111111111111111111"/>
    <w:rsid w:val="008A5585"/>
  </w:style>
  <w:style w:type="character" w:customStyle="1" w:styleId="40">
    <w:name w:val="Основной шрифт абзаца4"/>
    <w:rsid w:val="008A5585"/>
  </w:style>
  <w:style w:type="character" w:customStyle="1" w:styleId="WW-Absatz-Standardschriftart111111111111111111111">
    <w:name w:val="WW-Absatz-Standardschriftart111111111111111111111"/>
    <w:rsid w:val="008A5585"/>
  </w:style>
  <w:style w:type="character" w:customStyle="1" w:styleId="WW-Absatz-Standardschriftart1111111111111111111111">
    <w:name w:val="WW-Absatz-Standardschriftart1111111111111111111111"/>
    <w:rsid w:val="008A5585"/>
  </w:style>
  <w:style w:type="character" w:customStyle="1" w:styleId="WW-Absatz-Standardschriftart11111111111111111111111">
    <w:name w:val="WW-Absatz-Standardschriftart11111111111111111111111"/>
    <w:rsid w:val="008A5585"/>
  </w:style>
  <w:style w:type="character" w:customStyle="1" w:styleId="WW-Absatz-Standardschriftart111111111111111111111111">
    <w:name w:val="WW-Absatz-Standardschriftart111111111111111111111111"/>
    <w:rsid w:val="008A5585"/>
  </w:style>
  <w:style w:type="character" w:customStyle="1" w:styleId="WW-Absatz-Standardschriftart1111111111111111111111111">
    <w:name w:val="WW-Absatz-Standardschriftart1111111111111111111111111"/>
    <w:rsid w:val="008A5585"/>
  </w:style>
  <w:style w:type="character" w:customStyle="1" w:styleId="WW-Absatz-Standardschriftart11111111111111111111111111">
    <w:name w:val="WW-Absatz-Standardschriftart11111111111111111111111111"/>
    <w:rsid w:val="008A5585"/>
  </w:style>
  <w:style w:type="character" w:customStyle="1" w:styleId="WW-Absatz-Standardschriftart111111111111111111111111111">
    <w:name w:val="WW-Absatz-Standardschriftart111111111111111111111111111"/>
    <w:rsid w:val="008A5585"/>
  </w:style>
  <w:style w:type="character" w:customStyle="1" w:styleId="WW-Absatz-Standardschriftart1111111111111111111111111111">
    <w:name w:val="WW-Absatz-Standardschriftart1111111111111111111111111111"/>
    <w:rsid w:val="008A5585"/>
  </w:style>
  <w:style w:type="character" w:customStyle="1" w:styleId="WW-Absatz-Standardschriftart11111111111111111111111111111">
    <w:name w:val="WW-Absatz-Standardschriftart11111111111111111111111111111"/>
    <w:rsid w:val="008A5585"/>
  </w:style>
  <w:style w:type="character" w:customStyle="1" w:styleId="WW-Absatz-Standardschriftart111111111111111111111111111111">
    <w:name w:val="WW-Absatz-Standardschriftart111111111111111111111111111111"/>
    <w:rsid w:val="008A5585"/>
  </w:style>
  <w:style w:type="character" w:customStyle="1" w:styleId="WW-Absatz-Standardschriftart1111111111111111111111111111111">
    <w:name w:val="WW-Absatz-Standardschriftart1111111111111111111111111111111"/>
    <w:rsid w:val="008A5585"/>
  </w:style>
  <w:style w:type="character" w:customStyle="1" w:styleId="33">
    <w:name w:val="Основной шрифт абзаца3"/>
    <w:rsid w:val="008A5585"/>
  </w:style>
  <w:style w:type="character" w:customStyle="1" w:styleId="WW-Absatz-Standardschriftart11111111111111111111111111111111">
    <w:name w:val="WW-Absatz-Standardschriftart11111111111111111111111111111111"/>
    <w:rsid w:val="008A5585"/>
  </w:style>
  <w:style w:type="character" w:customStyle="1" w:styleId="WW-Absatz-Standardschriftart111111111111111111111111111111111">
    <w:name w:val="WW-Absatz-Standardschriftart111111111111111111111111111111111"/>
    <w:rsid w:val="008A5585"/>
  </w:style>
  <w:style w:type="character" w:customStyle="1" w:styleId="WW-Absatz-Standardschriftart1111111111111111111111111111111111">
    <w:name w:val="WW-Absatz-Standardschriftart1111111111111111111111111111111111"/>
    <w:rsid w:val="008A5585"/>
  </w:style>
  <w:style w:type="character" w:customStyle="1" w:styleId="WW-Absatz-Standardschriftart11111111111111111111111111111111111">
    <w:name w:val="WW-Absatz-Standardschriftart11111111111111111111111111111111111"/>
    <w:rsid w:val="008A5585"/>
  </w:style>
  <w:style w:type="character" w:customStyle="1" w:styleId="WW-Absatz-Standardschriftart111111111111111111111111111111111111">
    <w:name w:val="WW-Absatz-Standardschriftart111111111111111111111111111111111111"/>
    <w:rsid w:val="008A5585"/>
  </w:style>
  <w:style w:type="character" w:customStyle="1" w:styleId="WW-Absatz-Standardschriftart1111111111111111111111111111111111111">
    <w:name w:val="WW-Absatz-Standardschriftart1111111111111111111111111111111111111"/>
    <w:rsid w:val="008A5585"/>
  </w:style>
  <w:style w:type="character" w:customStyle="1" w:styleId="FootnoteSymbol">
    <w:name w:val="Footnote Symbol"/>
    <w:rsid w:val="008A5585"/>
    <w:rPr>
      <w:vertAlign w:val="superscript"/>
    </w:rPr>
  </w:style>
  <w:style w:type="character" w:customStyle="1" w:styleId="Internetlink">
    <w:name w:val="Internet link"/>
    <w:rsid w:val="008A5585"/>
    <w:rPr>
      <w:color w:val="0000FF"/>
      <w:u w:val="single"/>
    </w:rPr>
  </w:style>
  <w:style w:type="character" w:customStyle="1" w:styleId="EndnoteSymbol">
    <w:name w:val="Endnote Symbol"/>
    <w:rsid w:val="008A5585"/>
    <w:rPr>
      <w:vertAlign w:val="superscript"/>
    </w:rPr>
  </w:style>
  <w:style w:type="character" w:customStyle="1" w:styleId="23">
    <w:name w:val="Знак сноски2"/>
    <w:rsid w:val="008A5585"/>
    <w:rPr>
      <w:vertAlign w:val="superscript"/>
    </w:rPr>
  </w:style>
  <w:style w:type="character" w:customStyle="1" w:styleId="24">
    <w:name w:val="Знак концевой сноски2"/>
    <w:rsid w:val="008A5585"/>
    <w:rPr>
      <w:vertAlign w:val="superscript"/>
    </w:rPr>
  </w:style>
  <w:style w:type="character" w:customStyle="1" w:styleId="NumberingSymbols">
    <w:name w:val="Numbering Symbols"/>
    <w:rsid w:val="008A5585"/>
    <w:rPr>
      <w:rFonts w:ascii="Times New Roman" w:hAnsi="Times New Roman"/>
    </w:rPr>
  </w:style>
  <w:style w:type="character" w:customStyle="1" w:styleId="WW8Num9z2">
    <w:name w:val="WW8Num9z2"/>
    <w:rsid w:val="008A5585"/>
    <w:rPr>
      <w:rFonts w:ascii="Segoe UI" w:hAnsi="Segoe UI"/>
    </w:rPr>
  </w:style>
  <w:style w:type="character" w:customStyle="1" w:styleId="StrongEmphasis">
    <w:name w:val="Strong Emphasis"/>
    <w:rsid w:val="008A5585"/>
    <w:rPr>
      <w:b/>
      <w:bCs/>
    </w:rPr>
  </w:style>
  <w:style w:type="character" w:customStyle="1" w:styleId="BulletSymbols">
    <w:name w:val="Bullet Symbols"/>
    <w:rsid w:val="008A5585"/>
    <w:rPr>
      <w:rFonts w:ascii="OpenSymbol" w:eastAsia="OpenSymbol" w:hAnsi="OpenSymbol" w:cs="OpenSymbol"/>
    </w:rPr>
  </w:style>
  <w:style w:type="character" w:customStyle="1" w:styleId="WW8Num19z0">
    <w:name w:val="WW8Num19z0"/>
    <w:rsid w:val="008A5585"/>
    <w:rPr>
      <w:rFonts w:ascii="Segoe UI" w:hAnsi="Segoe UI" w:cs="StarSymbol"/>
      <w:sz w:val="18"/>
      <w:szCs w:val="18"/>
    </w:rPr>
  </w:style>
  <w:style w:type="character" w:customStyle="1" w:styleId="WW8Num19z1">
    <w:name w:val="WW8Num19z1"/>
    <w:rsid w:val="008A5585"/>
    <w:rPr>
      <w:rFonts w:ascii="OpenSymbol" w:hAnsi="OpenSymbol" w:cs="StarSymbol"/>
      <w:sz w:val="18"/>
      <w:szCs w:val="18"/>
    </w:rPr>
  </w:style>
  <w:style w:type="character" w:customStyle="1" w:styleId="WW8Num19z3">
    <w:name w:val="WW8Num19z3"/>
    <w:rsid w:val="008A5585"/>
    <w:rPr>
      <w:rFonts w:ascii="Symbol" w:hAnsi="Symbol" w:cs="StarSymbol"/>
      <w:sz w:val="18"/>
      <w:szCs w:val="18"/>
    </w:rPr>
  </w:style>
  <w:style w:type="character" w:customStyle="1" w:styleId="WW8Num25z0">
    <w:name w:val="WW8Num25z0"/>
    <w:rsid w:val="008A5585"/>
    <w:rPr>
      <w:rFonts w:ascii="Segoe UI" w:hAnsi="Segoe UI" w:cs="StarSymbol"/>
      <w:sz w:val="18"/>
      <w:szCs w:val="18"/>
    </w:rPr>
  </w:style>
  <w:style w:type="character" w:customStyle="1" w:styleId="apple-style-span">
    <w:name w:val="apple-style-span"/>
    <w:basedOn w:val="20"/>
    <w:rsid w:val="008A5585"/>
  </w:style>
  <w:style w:type="character" w:styleId="aff2">
    <w:name w:val="line number"/>
    <w:rsid w:val="008A5585"/>
  </w:style>
  <w:style w:type="paragraph" w:customStyle="1" w:styleId="91">
    <w:name w:val="Название9"/>
    <w:basedOn w:val="a"/>
    <w:rsid w:val="008A5585"/>
    <w:pPr>
      <w:widowControl w:val="0"/>
      <w:suppressLineNumbers/>
      <w:suppressAutoHyphens/>
      <w:spacing w:before="120" w:after="120"/>
      <w:textAlignment w:val="baseline"/>
    </w:pPr>
    <w:rPr>
      <w:rFonts w:ascii="Arial" w:eastAsia="Lucida Sans Unicode" w:hAnsi="Arial" w:cs="Arial"/>
      <w:i/>
      <w:iCs/>
      <w:kern w:val="1"/>
      <w:sz w:val="24"/>
      <w:szCs w:val="24"/>
      <w:lang w:eastAsia="ar-SA"/>
    </w:rPr>
  </w:style>
  <w:style w:type="paragraph" w:customStyle="1" w:styleId="92">
    <w:name w:val="Указатель9"/>
    <w:basedOn w:val="a"/>
    <w:rsid w:val="008A5585"/>
    <w:pPr>
      <w:widowControl w:val="0"/>
      <w:suppressLineNumbers/>
      <w:suppressAutoHyphens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paragraph" w:styleId="a0">
    <w:name w:val="Title"/>
    <w:basedOn w:val="Standard"/>
    <w:next w:val="Textbody"/>
    <w:link w:val="aff3"/>
    <w:qFormat/>
    <w:rsid w:val="008A5585"/>
    <w:pPr>
      <w:keepNext/>
      <w:spacing w:before="240" w:after="120"/>
    </w:pPr>
    <w:rPr>
      <w:rFonts w:ascii="Arial" w:eastAsia="SimSun" w:hAnsi="Arial"/>
      <w:sz w:val="28"/>
      <w:szCs w:val="28"/>
      <w:lang w:eastAsia="ar-SA"/>
    </w:rPr>
  </w:style>
  <w:style w:type="character" w:customStyle="1" w:styleId="aff3">
    <w:name w:val="Название Знак"/>
    <w:link w:val="a0"/>
    <w:rsid w:val="008A5585"/>
    <w:rPr>
      <w:rFonts w:ascii="Arial" w:eastAsia="SimSun" w:hAnsi="Arial" w:cs="Tahoma"/>
      <w:kern w:val="1"/>
      <w:sz w:val="28"/>
      <w:szCs w:val="28"/>
      <w:lang w:eastAsia="ar-SA"/>
    </w:rPr>
  </w:style>
  <w:style w:type="paragraph" w:styleId="aff4">
    <w:name w:val="Subtitle"/>
    <w:basedOn w:val="a0"/>
    <w:next w:val="Textbody"/>
    <w:link w:val="aff5"/>
    <w:qFormat/>
    <w:rsid w:val="008A5585"/>
    <w:pPr>
      <w:jc w:val="center"/>
    </w:pPr>
    <w:rPr>
      <w:i/>
      <w:iCs/>
    </w:rPr>
  </w:style>
  <w:style w:type="character" w:customStyle="1" w:styleId="aff5">
    <w:name w:val="Подзаголовок Знак"/>
    <w:link w:val="aff4"/>
    <w:rsid w:val="008A5585"/>
    <w:rPr>
      <w:rFonts w:ascii="Arial" w:eastAsia="SimSun" w:hAnsi="Arial" w:cs="Tahoma"/>
      <w:i/>
      <w:iCs/>
      <w:kern w:val="1"/>
      <w:sz w:val="28"/>
      <w:szCs w:val="28"/>
      <w:lang w:eastAsia="ar-SA"/>
    </w:rPr>
  </w:style>
  <w:style w:type="paragraph" w:customStyle="1" w:styleId="81">
    <w:name w:val="Название8"/>
    <w:basedOn w:val="a"/>
    <w:rsid w:val="008A5585"/>
    <w:pPr>
      <w:widowControl w:val="0"/>
      <w:suppressLineNumbers/>
      <w:suppressAutoHyphens/>
      <w:spacing w:before="120" w:after="120"/>
      <w:textAlignment w:val="baseline"/>
    </w:pPr>
    <w:rPr>
      <w:rFonts w:ascii="Arial" w:eastAsia="Lucida Sans Unicode" w:hAnsi="Arial" w:cs="Tahoma"/>
      <w:i/>
      <w:iCs/>
      <w:kern w:val="1"/>
      <w:sz w:val="20"/>
      <w:szCs w:val="24"/>
      <w:lang w:eastAsia="ar-SA"/>
    </w:rPr>
  </w:style>
  <w:style w:type="paragraph" w:customStyle="1" w:styleId="82">
    <w:name w:val="Указатель8"/>
    <w:basedOn w:val="a"/>
    <w:rsid w:val="008A5585"/>
    <w:pPr>
      <w:widowControl w:val="0"/>
      <w:suppressLineNumbers/>
      <w:suppressAutoHyphens/>
      <w:textAlignment w:val="baseline"/>
    </w:pPr>
    <w:rPr>
      <w:rFonts w:ascii="Arial" w:eastAsia="Lucida Sans Unicode" w:hAnsi="Arial" w:cs="Tahoma"/>
      <w:kern w:val="1"/>
      <w:sz w:val="21"/>
      <w:szCs w:val="24"/>
      <w:lang w:eastAsia="ar-SA"/>
    </w:rPr>
  </w:style>
  <w:style w:type="paragraph" w:customStyle="1" w:styleId="18">
    <w:name w:val="Название объекта1"/>
    <w:basedOn w:val="Standard"/>
    <w:rsid w:val="008A5585"/>
    <w:pPr>
      <w:suppressLineNumber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Index">
    <w:name w:val="Index"/>
    <w:basedOn w:val="Standard"/>
    <w:rsid w:val="008A5585"/>
    <w:pPr>
      <w:suppressLineNumbers/>
    </w:pPr>
    <w:rPr>
      <w:rFonts w:ascii="Arial" w:hAnsi="Arial" w:cs="Tahoma"/>
      <w:lang w:eastAsia="ar-SA"/>
    </w:rPr>
  </w:style>
  <w:style w:type="paragraph" w:customStyle="1" w:styleId="70">
    <w:name w:val="Название7"/>
    <w:basedOn w:val="Standard"/>
    <w:rsid w:val="008A5585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71">
    <w:name w:val="Указатель7"/>
    <w:basedOn w:val="Standard"/>
    <w:rsid w:val="008A5585"/>
    <w:pPr>
      <w:suppressLineNumbers/>
    </w:pPr>
    <w:rPr>
      <w:rFonts w:cs="Mangal"/>
      <w:lang w:eastAsia="ar-SA"/>
    </w:rPr>
  </w:style>
  <w:style w:type="paragraph" w:customStyle="1" w:styleId="62">
    <w:name w:val="Название6"/>
    <w:basedOn w:val="Standard"/>
    <w:rsid w:val="008A5585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63">
    <w:name w:val="Указатель6"/>
    <w:basedOn w:val="Standard"/>
    <w:rsid w:val="008A5585"/>
    <w:pPr>
      <w:suppressLineNumbers/>
    </w:pPr>
    <w:rPr>
      <w:rFonts w:cs="Mangal"/>
      <w:lang w:eastAsia="ar-SA"/>
    </w:rPr>
  </w:style>
  <w:style w:type="paragraph" w:customStyle="1" w:styleId="51">
    <w:name w:val="Название5"/>
    <w:basedOn w:val="Standard"/>
    <w:rsid w:val="008A5585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52">
    <w:name w:val="Указатель5"/>
    <w:basedOn w:val="Standard"/>
    <w:rsid w:val="008A5585"/>
    <w:pPr>
      <w:suppressLineNumbers/>
    </w:pPr>
    <w:rPr>
      <w:rFonts w:cs="Mangal"/>
      <w:lang w:eastAsia="ar-SA"/>
    </w:rPr>
  </w:style>
  <w:style w:type="paragraph" w:customStyle="1" w:styleId="41">
    <w:name w:val="Название4"/>
    <w:basedOn w:val="Standard"/>
    <w:rsid w:val="008A5585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42">
    <w:name w:val="Указатель4"/>
    <w:basedOn w:val="Standard"/>
    <w:rsid w:val="008A5585"/>
    <w:pPr>
      <w:suppressLineNumbers/>
    </w:pPr>
    <w:rPr>
      <w:rFonts w:cs="Tahoma"/>
      <w:lang w:eastAsia="ar-SA"/>
    </w:rPr>
  </w:style>
  <w:style w:type="paragraph" w:customStyle="1" w:styleId="34">
    <w:name w:val="Название3"/>
    <w:basedOn w:val="Standard"/>
    <w:rsid w:val="008A5585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35">
    <w:name w:val="Указатель3"/>
    <w:basedOn w:val="Standard"/>
    <w:rsid w:val="008A5585"/>
    <w:pPr>
      <w:suppressLineNumbers/>
    </w:pPr>
    <w:rPr>
      <w:rFonts w:cs="Tahoma"/>
      <w:lang w:eastAsia="ar-SA"/>
    </w:rPr>
  </w:style>
  <w:style w:type="paragraph" w:customStyle="1" w:styleId="25">
    <w:name w:val="Название2"/>
    <w:basedOn w:val="Standard"/>
    <w:rsid w:val="008A5585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Textbodyindent">
    <w:name w:val="Text body indent"/>
    <w:basedOn w:val="Standard"/>
    <w:rsid w:val="008A5585"/>
    <w:pPr>
      <w:ind w:firstLine="360"/>
      <w:jc w:val="both"/>
    </w:pPr>
    <w:rPr>
      <w:iCs/>
      <w:sz w:val="28"/>
      <w:szCs w:val="40"/>
      <w:lang w:eastAsia="ar-SA"/>
    </w:rPr>
  </w:style>
  <w:style w:type="paragraph" w:customStyle="1" w:styleId="Footnote">
    <w:name w:val="Footnote"/>
    <w:basedOn w:val="Standard"/>
    <w:rsid w:val="008A5585"/>
    <w:rPr>
      <w:sz w:val="20"/>
      <w:szCs w:val="20"/>
      <w:lang w:eastAsia="ar-SA"/>
    </w:rPr>
  </w:style>
  <w:style w:type="paragraph" w:customStyle="1" w:styleId="Endnote">
    <w:name w:val="Endnote"/>
    <w:basedOn w:val="Standard"/>
    <w:rsid w:val="008A5585"/>
    <w:rPr>
      <w:sz w:val="20"/>
      <w:szCs w:val="20"/>
      <w:lang w:eastAsia="ar-SA"/>
    </w:rPr>
  </w:style>
  <w:style w:type="paragraph" w:customStyle="1" w:styleId="TableContents">
    <w:name w:val="Table Contents"/>
    <w:basedOn w:val="Standard"/>
    <w:rsid w:val="008A5585"/>
    <w:pPr>
      <w:suppressLineNumbers/>
    </w:pPr>
    <w:rPr>
      <w:lang w:eastAsia="ar-SA"/>
    </w:rPr>
  </w:style>
  <w:style w:type="paragraph" w:customStyle="1" w:styleId="TableHeading">
    <w:name w:val="Table Heading"/>
    <w:basedOn w:val="TableContents"/>
    <w:rsid w:val="008A5585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8A5585"/>
    <w:rPr>
      <w:lang w:eastAsia="ar-SA"/>
    </w:rPr>
  </w:style>
  <w:style w:type="paragraph" w:customStyle="1" w:styleId="330">
    <w:name w:val="Основной текст с отступом 33"/>
    <w:basedOn w:val="Standard"/>
    <w:rsid w:val="008A5585"/>
    <w:pPr>
      <w:widowControl w:val="0"/>
      <w:autoSpaceDE w:val="0"/>
      <w:spacing w:after="120"/>
      <w:ind w:left="283" w:firstLine="720"/>
      <w:jc w:val="both"/>
    </w:pPr>
    <w:rPr>
      <w:rFonts w:ascii="Arial" w:hAnsi="Arial" w:cs="Arial"/>
      <w:sz w:val="16"/>
      <w:szCs w:val="16"/>
      <w:lang w:eastAsia="ar-SA"/>
    </w:rPr>
  </w:style>
  <w:style w:type="paragraph" w:customStyle="1" w:styleId="230">
    <w:name w:val="Основной текст с отступом 23"/>
    <w:basedOn w:val="Standard"/>
    <w:rsid w:val="008A5585"/>
    <w:pPr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styleId="aff6">
    <w:name w:val="Normal (Web)"/>
    <w:basedOn w:val="Standard"/>
    <w:rsid w:val="008A5585"/>
    <w:pPr>
      <w:spacing w:before="100" w:after="100"/>
    </w:pPr>
    <w:rPr>
      <w:lang w:eastAsia="ar-SA"/>
    </w:rPr>
  </w:style>
  <w:style w:type="paragraph" w:customStyle="1" w:styleId="Standarduser">
    <w:name w:val="Standard (user)"/>
    <w:rsid w:val="008A5585"/>
    <w:pPr>
      <w:widowControl w:val="0"/>
      <w:suppressAutoHyphens/>
      <w:textAlignment w:val="baseline"/>
    </w:pPr>
    <w:rPr>
      <w:rFonts w:ascii="Arial" w:eastAsia="Arial Unicode MS" w:hAnsi="Arial" w:cs="Arial"/>
      <w:kern w:val="1"/>
      <w:sz w:val="21"/>
      <w:szCs w:val="24"/>
      <w:lang w:eastAsia="ar-SA"/>
    </w:rPr>
  </w:style>
  <w:style w:type="paragraph" w:customStyle="1" w:styleId="TableContentsuser">
    <w:name w:val="Table Contents (user)"/>
    <w:basedOn w:val="Standarduser"/>
    <w:rsid w:val="008A5585"/>
    <w:pPr>
      <w:suppressLineNumbers/>
    </w:pPr>
  </w:style>
  <w:style w:type="paragraph" w:customStyle="1" w:styleId="ConsPlusDocList">
    <w:name w:val="ConsPlusDocList"/>
    <w:basedOn w:val="Standard"/>
    <w:rsid w:val="008A5585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19">
    <w:name w:val="Схема документа1"/>
    <w:basedOn w:val="Standard"/>
    <w:rsid w:val="008A5585"/>
    <w:pPr>
      <w:shd w:val="clear" w:color="auto" w:fill="000080"/>
    </w:pPr>
    <w:rPr>
      <w:rFonts w:ascii="Tahoma" w:hAnsi="Tahoma" w:cs="Tahoma"/>
      <w:sz w:val="20"/>
      <w:szCs w:val="20"/>
      <w:lang w:eastAsia="ar-SA"/>
    </w:rPr>
  </w:style>
  <w:style w:type="paragraph" w:customStyle="1" w:styleId="240">
    <w:name w:val="Основной текст с отступом 24"/>
    <w:basedOn w:val="a"/>
    <w:rsid w:val="008A5585"/>
    <w:pPr>
      <w:widowControl w:val="0"/>
      <w:suppressAutoHyphens/>
      <w:spacing w:after="120" w:line="480" w:lineRule="auto"/>
      <w:ind w:left="283"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paragraph" w:customStyle="1" w:styleId="1a">
    <w:name w:val="Текст1"/>
    <w:basedOn w:val="a"/>
    <w:rsid w:val="008A5585"/>
    <w:rPr>
      <w:rFonts w:ascii="Courier New" w:hAnsi="Courier New" w:cs="Courier New"/>
      <w:kern w:val="1"/>
      <w:sz w:val="20"/>
      <w:lang w:eastAsia="ar-SA"/>
    </w:rPr>
  </w:style>
  <w:style w:type="paragraph" w:customStyle="1" w:styleId="CharCharCarCarCharCharCarCarCharCharCarCarCharChar">
    <w:name w:val="Char Char Car Car Char Char Car Car Char Char Car Car Char Char"/>
    <w:basedOn w:val="a"/>
    <w:rsid w:val="008A5585"/>
    <w:pPr>
      <w:spacing w:after="160" w:line="240" w:lineRule="exact"/>
    </w:pPr>
    <w:rPr>
      <w:rFonts w:ascii="Arial" w:hAnsi="Arial" w:cs="Arial"/>
      <w:kern w:val="1"/>
      <w:sz w:val="20"/>
      <w:lang w:eastAsia="ar-SA"/>
    </w:rPr>
  </w:style>
  <w:style w:type="paragraph" w:customStyle="1" w:styleId="340">
    <w:name w:val="Основной текст с отступом 34"/>
    <w:basedOn w:val="a"/>
    <w:rsid w:val="008A5585"/>
    <w:pPr>
      <w:spacing w:after="120"/>
      <w:ind w:left="283"/>
    </w:pPr>
    <w:rPr>
      <w:kern w:val="1"/>
      <w:sz w:val="16"/>
      <w:szCs w:val="16"/>
      <w:lang w:eastAsia="ar-SA"/>
    </w:rPr>
  </w:style>
  <w:style w:type="table" w:styleId="aff7">
    <w:name w:val="Table Grid"/>
    <w:basedOn w:val="a2"/>
    <w:uiPriority w:val="59"/>
    <w:rsid w:val="00B505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0C12DF"/>
    <w:rPr>
      <w:rFonts w:eastAsia="Calibri"/>
      <w:sz w:val="28"/>
      <w:szCs w:val="22"/>
      <w:lang w:eastAsia="en-US"/>
    </w:rPr>
  </w:style>
  <w:style w:type="paragraph" w:styleId="aff9">
    <w:name w:val="List Paragraph"/>
    <w:basedOn w:val="a"/>
    <w:uiPriority w:val="34"/>
    <w:qFormat/>
    <w:rsid w:val="00EA07A3"/>
    <w:pPr>
      <w:ind w:left="720"/>
      <w:contextualSpacing/>
    </w:pPr>
  </w:style>
  <w:style w:type="paragraph" w:styleId="36">
    <w:name w:val="Body Text Indent 3"/>
    <w:basedOn w:val="a"/>
    <w:link w:val="37"/>
    <w:uiPriority w:val="99"/>
    <w:semiHidden/>
    <w:unhideWhenUsed/>
    <w:rsid w:val="00B931F5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uiPriority w:val="99"/>
    <w:semiHidden/>
    <w:rsid w:val="00B931F5"/>
    <w:rPr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3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4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4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3F28000FED13716F2FC8910CDFEF2D763A9C53AFC4F1D32F8A449F11CK3sB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3F28000FED13716F2FC971DDB92ACDD67A29B34FC4B1E6CA6F24FA6436BD7E46DAEA2B93019480FF449F550KFs0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3F28000FED13716F2FC8910CDFEF2D763A9C53AFC4F1D32F8A449F11CK3sB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3F28000FED13716F2FC971DDB92ACDD67A29B34FC4B1E6CA6F44FA6436BD7E46DAEA2B93019480FF449FD51KFs8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BBB42-586D-4C41-94FD-E478BC04C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8</Pages>
  <Words>3228</Words>
  <Characters>18405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труда и социальной защиты населения</vt:lpstr>
    </vt:vector>
  </TitlesOfParts>
  <Company>Microsoft</Company>
  <LinksUpToDate>false</LinksUpToDate>
  <CharactersWithSpaces>21590</CharactersWithSpaces>
  <SharedDoc>false</SharedDoc>
  <HLinks>
    <vt:vector size="216" baseType="variant">
      <vt:variant>
        <vt:i4>786496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P804</vt:lpwstr>
      </vt:variant>
      <vt:variant>
        <vt:i4>786496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P804</vt:lpwstr>
      </vt:variant>
      <vt:variant>
        <vt:i4>262217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P195</vt:lpwstr>
      </vt:variant>
      <vt:variant>
        <vt:i4>6029322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consultantplus://offline/ref=DF72AA4427357739E0984C667A2F3C7B008206345F62E3F6B29A738090S965G</vt:lpwstr>
      </vt:variant>
      <vt:variant>
        <vt:lpwstr/>
      </vt:variant>
      <vt:variant>
        <vt:i4>3670122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consultantplus://offline/ref=DF72AA4427357739E0984C667A2F3C7B008206345F62E3F6B29A7380909522183A6B89B9DCF52C17SF64G</vt:lpwstr>
      </vt:variant>
      <vt:variant>
        <vt:lpwstr/>
      </vt:variant>
      <vt:variant>
        <vt:i4>262217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P195</vt:lpwstr>
      </vt:variant>
      <vt:variant>
        <vt:i4>589894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458818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P720</vt:lpwstr>
      </vt:variant>
      <vt:variant>
        <vt:i4>589894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1835100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consultantplus://offline/ref=31D5C690F4C6AF2731F147EEA1D22A3CDD8752A5430F2329833B393FE9yErFJ</vt:lpwstr>
      </vt:variant>
      <vt:variant>
        <vt:lpwstr/>
      </vt:variant>
      <vt:variant>
        <vt:i4>1835103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consultantplus://offline/ref=31D5C690F4C6AF2731F147EEA1D22A3CDE8E52AD420F2329833B393FE9yErFJ</vt:lpwstr>
      </vt:variant>
      <vt:variant>
        <vt:lpwstr/>
      </vt:variant>
      <vt:variant>
        <vt:i4>851983</vt:i4>
      </vt:variant>
      <vt:variant>
        <vt:i4>72</vt:i4>
      </vt:variant>
      <vt:variant>
        <vt:i4>0</vt:i4>
      </vt:variant>
      <vt:variant>
        <vt:i4>5</vt:i4>
      </vt:variant>
      <vt:variant>
        <vt:lpwstr>http://www.gosuslugi.stavkray.26.ru/</vt:lpwstr>
      </vt:variant>
      <vt:variant>
        <vt:lpwstr/>
      </vt:variant>
      <vt:variant>
        <vt:i4>851994</vt:i4>
      </vt:variant>
      <vt:variant>
        <vt:i4>69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1245204</vt:i4>
      </vt:variant>
      <vt:variant>
        <vt:i4>66</vt:i4>
      </vt:variant>
      <vt:variant>
        <vt:i4>0</vt:i4>
      </vt:variant>
      <vt:variant>
        <vt:i4>5</vt:i4>
      </vt:variant>
      <vt:variant>
        <vt:lpwstr>http://www.gosuslugi.stavkray.ru/</vt:lpwstr>
      </vt:variant>
      <vt:variant>
        <vt:lpwstr/>
      </vt:variant>
      <vt:variant>
        <vt:i4>851994</vt:i4>
      </vt:variant>
      <vt:variant>
        <vt:i4>63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3014765</vt:i4>
      </vt:variant>
      <vt:variant>
        <vt:i4>60</vt:i4>
      </vt:variant>
      <vt:variant>
        <vt:i4>0</vt:i4>
      </vt:variant>
      <vt:variant>
        <vt:i4>5</vt:i4>
      </vt:variant>
      <vt:variant>
        <vt:lpwstr>http://www.minsoc26.ru/</vt:lpwstr>
      </vt:variant>
      <vt:variant>
        <vt:lpwstr/>
      </vt:variant>
      <vt:variant>
        <vt:i4>7733298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consultantplus://offline/ref=74BF1E3DA16C2ED8D7B1D11F517086793D16806C61487373DBD8D758027745BEl91AI</vt:lpwstr>
      </vt:variant>
      <vt:variant>
        <vt:lpwstr/>
      </vt:variant>
      <vt:variant>
        <vt:i4>2097251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consultantplus://offline/ref=74BF1E3DA16C2ED8D7B1D11F517086793D16806C644C727AD2D68A520A2E49BC9DE43ABF502E6CED1F55EB70l910I</vt:lpwstr>
      </vt:variant>
      <vt:variant>
        <vt:lpwstr/>
      </vt:variant>
      <vt:variant>
        <vt:i4>7733357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consultantplus://offline/ref=74BF1E3DA16C2ED8D7B1D11F517086793D16806C6C4F7072D3D8D758027745BEl91AI</vt:lpwstr>
      </vt:variant>
      <vt:variant>
        <vt:lpwstr/>
      </vt:variant>
      <vt:variant>
        <vt:i4>5111814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consultantplus://offline/ref=74BF1E3DA16C2ED8D7B1CF12471CD8733B15D860604579258F878C0555l71EI</vt:lpwstr>
      </vt:variant>
      <vt:variant>
        <vt:lpwstr/>
      </vt:variant>
      <vt:variant>
        <vt:i4>5111903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consultantplus://offline/ref=74BF1E3DA16C2ED8D7B1CF12471CD8733B1ADC60624A79258F878C0555l71EI</vt:lpwstr>
      </vt:variant>
      <vt:variant>
        <vt:lpwstr/>
      </vt:variant>
      <vt:variant>
        <vt:i4>5111812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consultantplus://offline/ref=74BF1E3DA16C2ED8D7B1CF12471CD873381DD6646D4B79258F878C0555l71EI</vt:lpwstr>
      </vt:variant>
      <vt:variant>
        <vt:lpwstr/>
      </vt:variant>
      <vt:variant>
        <vt:i4>5111895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consultantplus://offline/ref=74BF1E3DA16C2ED8D7B1CF12471CD8733B1CD865634479258F878C0555l71EI</vt:lpwstr>
      </vt:variant>
      <vt:variant>
        <vt:lpwstr/>
      </vt:variant>
      <vt:variant>
        <vt:i4>5111809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consultantplus://offline/ref=74BF1E3DA16C2ED8D7B1CF12471CD873381DDE60654A79258F878C0555l71EI</vt:lpwstr>
      </vt:variant>
      <vt:variant>
        <vt:lpwstr/>
      </vt:variant>
      <vt:variant>
        <vt:i4>3080303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consultantplus://offline/ref=74BF1E3DA16C2ED8D7B1CF12471CD873381DDF64664479258F878C05557E4FE9DDA43CEA136A61E5l11BI</vt:lpwstr>
      </vt:variant>
      <vt:variant>
        <vt:lpwstr/>
      </vt:variant>
      <vt:variant>
        <vt:i4>5111808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consultantplus://offline/ref=74BF1E3DA16C2ED8D7B1CF12471CD873381DDE64604A79258F878C0555l71EI</vt:lpwstr>
      </vt:variant>
      <vt:variant>
        <vt:lpwstr/>
      </vt:variant>
      <vt:variant>
        <vt:i4>5111900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consultantplus://offline/ref=74BF1E3DA16C2ED8D7B1CF12471CD873381DDE63634979258F878C0555l71EI</vt:lpwstr>
      </vt:variant>
      <vt:variant>
        <vt:lpwstr/>
      </vt:variant>
      <vt:variant>
        <vt:i4>5111890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consultantplus://offline/ref=74BF1E3DA16C2ED8D7B1CF12471CD873381DDF626D4B79258F878C0555l71EI</vt:lpwstr>
      </vt:variant>
      <vt:variant>
        <vt:lpwstr/>
      </vt:variant>
      <vt:variant>
        <vt:i4>5111812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consultantplus://offline/ref=74BF1E3DA16C2ED8D7B1CF12471CD8733B14D668654579258F878C0555l71EI</vt:lpwstr>
      </vt:variant>
      <vt:variant>
        <vt:lpwstr/>
      </vt:variant>
      <vt:variant>
        <vt:i4>5111815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consultantplus://offline/ref=74BF1E3DA16C2ED8D7B1CF12471CD8733B14DF676D4879258F878C0555l71EI</vt:lpwstr>
      </vt:variant>
      <vt:variant>
        <vt:lpwstr/>
      </vt:variant>
      <vt:variant>
        <vt:i4>1441879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consultantplus://offline/ref=FA5FA68ADFB0396727E3374650C4088FEE83CCD263E3DDFDD95A92780Eh50DI</vt:lpwstr>
      </vt:variant>
      <vt:variant>
        <vt:lpwstr/>
      </vt:variant>
      <vt:variant>
        <vt:i4>1769478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consultantplus://offline/ref=B39074CEB87F842D8B97473D65F902C512A189919CF733E36CBA1Ee856G</vt:lpwstr>
      </vt:variant>
      <vt:variant>
        <vt:lpwstr/>
      </vt:variant>
      <vt:variant>
        <vt:i4>4980751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consultantplus://offline/ref=CD6C4725207312E2185356354BBE34359F53EC3102F4CFFC0A1A2EBEBF7E4D134E0D6A7C7126D37F620B2055l2H</vt:lpwstr>
      </vt:variant>
      <vt:variant>
        <vt:lpwstr/>
      </vt:variant>
      <vt:variant>
        <vt:i4>786504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P589</vt:lpwstr>
      </vt:variant>
      <vt:variant>
        <vt:i4>1441826</vt:i4>
      </vt:variant>
      <vt:variant>
        <vt:i4>3</vt:i4>
      </vt:variant>
      <vt:variant>
        <vt:i4>0</vt:i4>
      </vt:variant>
      <vt:variant>
        <vt:i4>5</vt:i4>
      </vt:variant>
      <vt:variant>
        <vt:lpwstr>mailto:geosobes@kmv.ru</vt:lpwstr>
      </vt:variant>
      <vt:variant>
        <vt:lpwstr/>
      </vt:variant>
      <vt:variant>
        <vt:i4>1441826</vt:i4>
      </vt:variant>
      <vt:variant>
        <vt:i4>0</vt:i4>
      </vt:variant>
      <vt:variant>
        <vt:i4>0</vt:i4>
      </vt:variant>
      <vt:variant>
        <vt:i4>5</vt:i4>
      </vt:variant>
      <vt:variant>
        <vt:lpwstr>mailto:geosobes@kmv.ru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труда и социальной защиты населения</dc:title>
  <dc:creator>User</dc:creator>
  <cp:lastModifiedBy>111</cp:lastModifiedBy>
  <cp:revision>6</cp:revision>
  <cp:lastPrinted>2018-12-25T10:41:00Z</cp:lastPrinted>
  <dcterms:created xsi:type="dcterms:W3CDTF">2018-12-06T11:55:00Z</dcterms:created>
  <dcterms:modified xsi:type="dcterms:W3CDTF">2018-12-25T10:43:00Z</dcterms:modified>
</cp:coreProperties>
</file>